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Default="00A458B7" w:rsidP="00D11FAE">
      <w:pPr>
        <w:jc w:val="both"/>
      </w:pPr>
      <w:r>
        <w:tab/>
      </w:r>
      <w:r w:rsidR="009416D7">
        <w:object w:dxaOrig="3810" w:dyaOrig="1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95pt;height:84.15pt" o:ole="">
            <v:imagedata r:id="rId6" o:title=""/>
          </v:shape>
          <o:OLEObject Type="Embed" ProgID="Word.Document.8" ShapeID="_x0000_i1025" DrawAspect="Content" ObjectID="_1805743017" r:id="rId7"/>
        </w:object>
      </w:r>
    </w:p>
    <w:p w:rsidR="00A458B7" w:rsidRDefault="00A458B7" w:rsidP="00D11FAE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proofErr w:type="gramStart"/>
      <w:r>
        <w:rPr>
          <w:b/>
          <w:sz w:val="28"/>
        </w:rPr>
        <w:t>KARLOVAČKA  ŽUPANIJA</w:t>
      </w:r>
      <w:proofErr w:type="gramEnd"/>
    </w:p>
    <w:p w:rsidR="00A458B7" w:rsidRDefault="00A458B7" w:rsidP="00D11FAE">
      <w:pPr>
        <w:jc w:val="both"/>
        <w:rPr>
          <w:b/>
          <w:sz w:val="22"/>
        </w:rPr>
      </w:pPr>
      <w:r>
        <w:rPr>
          <w:b/>
        </w:rPr>
        <w:t xml:space="preserve">      O P Ć I N A   P L A Š K I </w:t>
      </w:r>
    </w:p>
    <w:p w:rsidR="00A458B7" w:rsidRDefault="00A458B7" w:rsidP="00D11FAE">
      <w:pPr>
        <w:ind w:left="3600" w:firstLine="720"/>
        <w:jc w:val="both"/>
        <w:rPr>
          <w:b/>
        </w:rPr>
      </w:pPr>
      <w:r>
        <w:rPr>
          <w:b/>
          <w:sz w:val="22"/>
        </w:rPr>
        <w:tab/>
      </w:r>
      <w:r w:rsidR="00F64CAA">
        <w:rPr>
          <w:b/>
          <w:sz w:val="22"/>
        </w:rPr>
        <w:tab/>
      </w:r>
      <w:proofErr w:type="spellStart"/>
      <w:r>
        <w:rPr>
          <w:b/>
        </w:rPr>
        <w:t>Matični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broj</w:t>
      </w:r>
      <w:proofErr w:type="spellEnd"/>
      <w:r>
        <w:rPr>
          <w:b/>
        </w:rPr>
        <w:t xml:space="preserve">: </w:t>
      </w:r>
      <w:r>
        <w:rPr>
          <w:b/>
        </w:rPr>
        <w:tab/>
      </w:r>
      <w:r w:rsidR="00962934">
        <w:rPr>
          <w:b/>
        </w:rPr>
        <w:tab/>
      </w:r>
      <w:r>
        <w:rPr>
          <w:b/>
        </w:rPr>
        <w:t>0</w:t>
      </w:r>
      <w:r w:rsidR="00F04CC9">
        <w:rPr>
          <w:b/>
        </w:rPr>
        <w:t>2771608</w:t>
      </w:r>
    </w:p>
    <w:p w:rsidR="0027034B" w:rsidRDefault="00F64CAA" w:rsidP="00D11FAE">
      <w:pPr>
        <w:ind w:left="3600" w:firstLine="720"/>
        <w:jc w:val="both"/>
        <w:rPr>
          <w:b/>
          <w:sz w:val="22"/>
        </w:rPr>
      </w:pPr>
      <w:r>
        <w:rPr>
          <w:b/>
        </w:rPr>
        <w:tab/>
      </w:r>
      <w:r w:rsidR="00AB0677">
        <w:rPr>
          <w:b/>
        </w:rPr>
        <w:tab/>
      </w:r>
      <w:r w:rsidR="0027034B">
        <w:rPr>
          <w:b/>
        </w:rPr>
        <w:t>OIB</w:t>
      </w:r>
      <w:r w:rsidR="0027034B">
        <w:rPr>
          <w:b/>
        </w:rPr>
        <w:tab/>
      </w:r>
      <w:r w:rsidR="0027034B">
        <w:rPr>
          <w:b/>
        </w:rPr>
        <w:tab/>
      </w:r>
      <w:r w:rsidR="0027034B">
        <w:rPr>
          <w:b/>
        </w:rPr>
        <w:tab/>
      </w:r>
      <w:r w:rsidR="00962934">
        <w:rPr>
          <w:b/>
        </w:rPr>
        <w:t>7</w:t>
      </w:r>
      <w:r w:rsidR="00F04CC9">
        <w:rPr>
          <w:b/>
        </w:rPr>
        <w:t>4736628477</w:t>
      </w:r>
    </w:p>
    <w:p w:rsidR="00A458B7" w:rsidRDefault="00962934" w:rsidP="00D11FAE">
      <w:pPr>
        <w:jc w:val="both"/>
        <w:rPr>
          <w:b/>
        </w:rPr>
      </w:pPr>
      <w:r>
        <w:rPr>
          <w:b/>
        </w:rPr>
        <w:tab/>
      </w:r>
      <w:r w:rsidR="00A458B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proofErr w:type="spellStart"/>
      <w:r w:rsidR="00A458B7">
        <w:rPr>
          <w:b/>
        </w:rPr>
        <w:t>Šifra</w:t>
      </w:r>
      <w:proofErr w:type="spellEnd"/>
      <w:r w:rsidR="00A458B7">
        <w:rPr>
          <w:b/>
        </w:rPr>
        <w:t xml:space="preserve"> </w:t>
      </w:r>
      <w:proofErr w:type="spellStart"/>
      <w:r w:rsidR="00A458B7">
        <w:rPr>
          <w:b/>
        </w:rPr>
        <w:t>djelatnost</w:t>
      </w:r>
      <w:r w:rsidR="0027034B">
        <w:rPr>
          <w:b/>
        </w:rPr>
        <w:t>i</w:t>
      </w:r>
      <w:proofErr w:type="spellEnd"/>
      <w:r w:rsidR="0027034B">
        <w:rPr>
          <w:b/>
        </w:rPr>
        <w:t xml:space="preserve">: </w:t>
      </w:r>
      <w:r w:rsidR="0027034B">
        <w:rPr>
          <w:b/>
        </w:rPr>
        <w:tab/>
        <w:t>8411</w:t>
      </w:r>
    </w:p>
    <w:p w:rsidR="00A458B7" w:rsidRDefault="00962934" w:rsidP="00D11FAE">
      <w:pPr>
        <w:jc w:val="both"/>
        <w:rPr>
          <w:b/>
        </w:rPr>
      </w:pPr>
      <w:r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r w:rsidR="00AB0677">
        <w:rPr>
          <w:b/>
        </w:rPr>
        <w:tab/>
      </w:r>
      <w:proofErr w:type="spellStart"/>
      <w:r w:rsidR="00A458B7">
        <w:rPr>
          <w:b/>
        </w:rPr>
        <w:t>Broj</w:t>
      </w:r>
      <w:proofErr w:type="spellEnd"/>
      <w:r w:rsidR="00A458B7">
        <w:rPr>
          <w:b/>
        </w:rPr>
        <w:t xml:space="preserve"> </w:t>
      </w:r>
      <w:proofErr w:type="spellStart"/>
      <w:r w:rsidR="00A458B7">
        <w:rPr>
          <w:b/>
        </w:rPr>
        <w:t>žiro</w:t>
      </w:r>
      <w:proofErr w:type="spellEnd"/>
      <w:r w:rsidR="00A458B7">
        <w:rPr>
          <w:b/>
        </w:rPr>
        <w:t xml:space="preserve"> </w:t>
      </w:r>
      <w:proofErr w:type="spellStart"/>
      <w:r w:rsidR="00A458B7">
        <w:rPr>
          <w:b/>
        </w:rPr>
        <w:t>računa</w:t>
      </w:r>
      <w:proofErr w:type="spellEnd"/>
      <w:r w:rsidR="00A458B7">
        <w:rPr>
          <w:b/>
        </w:rPr>
        <w:t xml:space="preserve">: </w:t>
      </w:r>
      <w:r w:rsidR="008B5ADE">
        <w:rPr>
          <w:b/>
        </w:rPr>
        <w:tab/>
      </w:r>
      <w:r w:rsidR="00A458B7">
        <w:rPr>
          <w:b/>
        </w:rPr>
        <w:t>2402006-1833300006</w:t>
      </w:r>
    </w:p>
    <w:p w:rsidR="00A458B7" w:rsidRDefault="00A458B7" w:rsidP="00D11FAE">
      <w:pPr>
        <w:pStyle w:val="Naslov2"/>
        <w:jc w:val="both"/>
        <w:rPr>
          <w:sz w:val="32"/>
        </w:rPr>
      </w:pPr>
    </w:p>
    <w:p w:rsidR="00A458B7" w:rsidRDefault="00A458B7" w:rsidP="00935C3A">
      <w:pPr>
        <w:pStyle w:val="Naslov2"/>
        <w:rPr>
          <w:sz w:val="32"/>
        </w:rPr>
      </w:pPr>
      <w:proofErr w:type="gramStart"/>
      <w:r>
        <w:rPr>
          <w:sz w:val="32"/>
        </w:rPr>
        <w:t>BILJEŠKE  UZ</w:t>
      </w:r>
      <w:proofErr w:type="gramEnd"/>
      <w:r>
        <w:rPr>
          <w:sz w:val="32"/>
        </w:rPr>
        <w:t xml:space="preserve"> FINANCIJSKE  IZVJEŠTAJE</w:t>
      </w:r>
    </w:p>
    <w:p w:rsidR="00935C3A" w:rsidRPr="00935C3A" w:rsidRDefault="00935C3A" w:rsidP="00935C3A"/>
    <w:p w:rsidR="00596371" w:rsidRDefault="00596371" w:rsidP="00D11FAE">
      <w:pPr>
        <w:pStyle w:val="Naslov1"/>
        <w:rPr>
          <w:bCs/>
        </w:rPr>
      </w:pPr>
    </w:p>
    <w:p w:rsidR="00A458B7" w:rsidRPr="00913B49" w:rsidRDefault="00A458B7" w:rsidP="00D11FAE">
      <w:pPr>
        <w:pStyle w:val="Naslov1"/>
        <w:rPr>
          <w:bCs/>
          <w:sz w:val="28"/>
          <w:szCs w:val="28"/>
        </w:rPr>
      </w:pPr>
      <w:r>
        <w:rPr>
          <w:bCs/>
        </w:rPr>
        <w:t xml:space="preserve"> I /  </w:t>
      </w:r>
      <w:r w:rsidRPr="00913B49">
        <w:rPr>
          <w:bCs/>
          <w:sz w:val="28"/>
          <w:szCs w:val="28"/>
        </w:rPr>
        <w:t xml:space="preserve">   </w:t>
      </w:r>
      <w:proofErr w:type="spellStart"/>
      <w:r w:rsidRPr="00913B49">
        <w:rPr>
          <w:bCs/>
          <w:sz w:val="28"/>
          <w:szCs w:val="28"/>
        </w:rPr>
        <w:t>Bilješke</w:t>
      </w:r>
      <w:proofErr w:type="spellEnd"/>
      <w:r w:rsidRPr="00913B49">
        <w:rPr>
          <w:bCs/>
          <w:sz w:val="28"/>
          <w:szCs w:val="28"/>
        </w:rPr>
        <w:t xml:space="preserve"> </w:t>
      </w:r>
      <w:proofErr w:type="spellStart"/>
      <w:proofErr w:type="gramStart"/>
      <w:r w:rsidRPr="00913B49">
        <w:rPr>
          <w:bCs/>
          <w:sz w:val="28"/>
          <w:szCs w:val="28"/>
        </w:rPr>
        <w:t>uz</w:t>
      </w:r>
      <w:proofErr w:type="spellEnd"/>
      <w:r w:rsidRPr="00913B49">
        <w:rPr>
          <w:bCs/>
          <w:sz w:val="28"/>
          <w:szCs w:val="28"/>
        </w:rPr>
        <w:t xml:space="preserve">  </w:t>
      </w:r>
      <w:proofErr w:type="spellStart"/>
      <w:r w:rsidRPr="00913B49">
        <w:rPr>
          <w:bCs/>
          <w:sz w:val="28"/>
          <w:szCs w:val="28"/>
        </w:rPr>
        <w:t>Izvještaj</w:t>
      </w:r>
      <w:proofErr w:type="spellEnd"/>
      <w:proofErr w:type="gramEnd"/>
      <w:r w:rsidRPr="00913B49">
        <w:rPr>
          <w:bCs/>
          <w:sz w:val="28"/>
          <w:szCs w:val="28"/>
        </w:rPr>
        <w:t xml:space="preserve"> o </w:t>
      </w:r>
      <w:proofErr w:type="spellStart"/>
      <w:r w:rsidRPr="00913B49">
        <w:rPr>
          <w:bCs/>
          <w:sz w:val="28"/>
          <w:szCs w:val="28"/>
        </w:rPr>
        <w:t>prihodima</w:t>
      </w:r>
      <w:proofErr w:type="spellEnd"/>
      <w:r w:rsidRPr="00913B49">
        <w:rPr>
          <w:bCs/>
          <w:sz w:val="28"/>
          <w:szCs w:val="28"/>
        </w:rPr>
        <w:t xml:space="preserve"> </w:t>
      </w:r>
      <w:proofErr w:type="spellStart"/>
      <w:r w:rsidRPr="00913B49">
        <w:rPr>
          <w:bCs/>
          <w:sz w:val="28"/>
          <w:szCs w:val="28"/>
        </w:rPr>
        <w:t>i</w:t>
      </w:r>
      <w:proofErr w:type="spellEnd"/>
      <w:r w:rsidRPr="00913B49">
        <w:rPr>
          <w:bCs/>
          <w:sz w:val="28"/>
          <w:szCs w:val="28"/>
        </w:rPr>
        <w:t xml:space="preserve"> </w:t>
      </w:r>
      <w:proofErr w:type="spellStart"/>
      <w:r w:rsidRPr="00913B49">
        <w:rPr>
          <w:bCs/>
          <w:sz w:val="28"/>
          <w:szCs w:val="28"/>
        </w:rPr>
        <w:t>rashodima</w:t>
      </w:r>
      <w:proofErr w:type="spellEnd"/>
      <w:r w:rsidRPr="00913B49">
        <w:rPr>
          <w:bCs/>
          <w:sz w:val="28"/>
          <w:szCs w:val="28"/>
        </w:rPr>
        <w:t xml:space="preserve">, </w:t>
      </w:r>
      <w:proofErr w:type="spellStart"/>
      <w:r w:rsidRPr="00913B49">
        <w:rPr>
          <w:bCs/>
          <w:sz w:val="28"/>
          <w:szCs w:val="28"/>
        </w:rPr>
        <w:t>primicima</w:t>
      </w:r>
      <w:proofErr w:type="spellEnd"/>
      <w:r w:rsidRPr="00913B49">
        <w:rPr>
          <w:bCs/>
          <w:sz w:val="28"/>
          <w:szCs w:val="28"/>
        </w:rPr>
        <w:t xml:space="preserve"> </w:t>
      </w:r>
      <w:proofErr w:type="spellStart"/>
      <w:r w:rsidRPr="00913B49">
        <w:rPr>
          <w:bCs/>
          <w:sz w:val="28"/>
          <w:szCs w:val="28"/>
        </w:rPr>
        <w:t>i</w:t>
      </w:r>
      <w:proofErr w:type="spellEnd"/>
      <w:r w:rsidRPr="00913B49">
        <w:rPr>
          <w:bCs/>
          <w:sz w:val="28"/>
          <w:szCs w:val="28"/>
        </w:rPr>
        <w:t xml:space="preserve"> </w:t>
      </w:r>
      <w:proofErr w:type="spellStart"/>
      <w:r w:rsidRPr="00913B49">
        <w:rPr>
          <w:bCs/>
          <w:sz w:val="28"/>
          <w:szCs w:val="28"/>
        </w:rPr>
        <w:t>izdacima</w:t>
      </w:r>
      <w:proofErr w:type="spellEnd"/>
      <w:r w:rsidRPr="00913B49">
        <w:rPr>
          <w:bCs/>
          <w:sz w:val="28"/>
          <w:szCs w:val="28"/>
        </w:rPr>
        <w:t xml:space="preserve"> </w:t>
      </w:r>
    </w:p>
    <w:p w:rsidR="00AF44A7" w:rsidRDefault="00AF44A7" w:rsidP="00D11FAE">
      <w:pPr>
        <w:jc w:val="both"/>
        <w:rPr>
          <w:bCs/>
          <w:sz w:val="22"/>
          <w:szCs w:val="22"/>
        </w:rPr>
      </w:pPr>
    </w:p>
    <w:p w:rsidR="00935C3A" w:rsidRPr="008E4FBC" w:rsidRDefault="00935C3A" w:rsidP="00D11FAE">
      <w:pPr>
        <w:jc w:val="both"/>
        <w:rPr>
          <w:bCs/>
          <w:sz w:val="22"/>
          <w:szCs w:val="22"/>
        </w:rPr>
      </w:pPr>
    </w:p>
    <w:p w:rsidR="00AB2AEA" w:rsidRDefault="00A458B7" w:rsidP="00681DA4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 xml:space="preserve">01. U </w:t>
      </w:r>
      <w:proofErr w:type="spellStart"/>
      <w:r w:rsidRPr="008E4FBC">
        <w:rPr>
          <w:b/>
          <w:bCs/>
          <w:szCs w:val="24"/>
        </w:rPr>
        <w:t>razdoblju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proofErr w:type="gramStart"/>
      <w:r w:rsidRPr="008E4FBC">
        <w:rPr>
          <w:b/>
          <w:bCs/>
          <w:szCs w:val="24"/>
        </w:rPr>
        <w:t>od</w:t>
      </w:r>
      <w:proofErr w:type="spellEnd"/>
      <w:proofErr w:type="gramEnd"/>
      <w:r w:rsidRPr="008E4FBC">
        <w:rPr>
          <w:b/>
          <w:bCs/>
          <w:szCs w:val="24"/>
        </w:rPr>
        <w:t xml:space="preserve"> 01.01.do 3</w:t>
      </w:r>
      <w:r w:rsidR="0027034B" w:rsidRPr="008E4FBC">
        <w:rPr>
          <w:b/>
          <w:bCs/>
          <w:szCs w:val="24"/>
        </w:rPr>
        <w:t>1</w:t>
      </w:r>
      <w:r w:rsidRPr="008E4FBC">
        <w:rPr>
          <w:b/>
          <w:bCs/>
          <w:szCs w:val="24"/>
        </w:rPr>
        <w:t>.</w:t>
      </w:r>
      <w:r w:rsidR="004F5E62">
        <w:rPr>
          <w:b/>
          <w:bCs/>
          <w:szCs w:val="24"/>
        </w:rPr>
        <w:t>03</w:t>
      </w:r>
      <w:r w:rsidRPr="008E4FBC">
        <w:rPr>
          <w:b/>
          <w:bCs/>
          <w:szCs w:val="24"/>
        </w:rPr>
        <w:t>.20</w:t>
      </w:r>
      <w:r w:rsidR="00810115">
        <w:rPr>
          <w:b/>
          <w:bCs/>
          <w:szCs w:val="24"/>
        </w:rPr>
        <w:t>2</w:t>
      </w:r>
      <w:r w:rsidR="00B04514">
        <w:rPr>
          <w:b/>
          <w:bCs/>
          <w:szCs w:val="24"/>
        </w:rPr>
        <w:t>5</w:t>
      </w:r>
      <w:r w:rsidRPr="008E4FBC">
        <w:rPr>
          <w:b/>
          <w:bCs/>
          <w:szCs w:val="24"/>
        </w:rPr>
        <w:t xml:space="preserve">.g </w:t>
      </w:r>
      <w:proofErr w:type="spellStart"/>
      <w:r w:rsidRPr="008E4FBC">
        <w:rPr>
          <w:b/>
          <w:bCs/>
          <w:szCs w:val="24"/>
        </w:rPr>
        <w:t>ostvareni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</w:t>
      </w:r>
      <w:r w:rsidR="009C510B" w:rsidRPr="008E4FBC">
        <w:rPr>
          <w:b/>
          <w:bCs/>
          <w:szCs w:val="24"/>
        </w:rPr>
        <w:t>rihodi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727D00" w:rsidRPr="008E4FBC">
        <w:rPr>
          <w:b/>
          <w:bCs/>
          <w:szCs w:val="24"/>
        </w:rPr>
        <w:t>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primici</w:t>
      </w:r>
      <w:proofErr w:type="spellEnd"/>
      <w:r w:rsidR="009C510B" w:rsidRPr="008E4FBC">
        <w:rPr>
          <w:b/>
          <w:bCs/>
          <w:szCs w:val="24"/>
        </w:rPr>
        <w:t xml:space="preserve"> u </w:t>
      </w:r>
      <w:proofErr w:type="spellStart"/>
      <w:r w:rsidR="009C510B" w:rsidRPr="008E4FBC">
        <w:rPr>
          <w:b/>
          <w:bCs/>
          <w:szCs w:val="24"/>
        </w:rPr>
        <w:t>iznosu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od</w:t>
      </w:r>
      <w:proofErr w:type="spellEnd"/>
      <w:r w:rsidR="009C510B" w:rsidRPr="008E4FBC">
        <w:rPr>
          <w:b/>
          <w:bCs/>
          <w:szCs w:val="24"/>
        </w:rPr>
        <w:t xml:space="preserve">  </w:t>
      </w:r>
      <w:r w:rsidR="00B667EC" w:rsidRPr="008E4FBC">
        <w:rPr>
          <w:b/>
          <w:bCs/>
          <w:szCs w:val="24"/>
        </w:rPr>
        <w:tab/>
      </w:r>
      <w:r w:rsidR="00B04514">
        <w:rPr>
          <w:b/>
          <w:bCs/>
          <w:szCs w:val="24"/>
        </w:rPr>
        <w:t>448</w:t>
      </w:r>
      <w:r w:rsidR="00D074E8">
        <w:rPr>
          <w:b/>
          <w:bCs/>
          <w:szCs w:val="24"/>
        </w:rPr>
        <w:t>.</w:t>
      </w:r>
      <w:r w:rsidR="00B04514">
        <w:rPr>
          <w:b/>
          <w:bCs/>
          <w:szCs w:val="24"/>
        </w:rPr>
        <w:t>355</w:t>
      </w:r>
      <w:r w:rsidR="004F5E62">
        <w:rPr>
          <w:b/>
          <w:bCs/>
          <w:szCs w:val="24"/>
        </w:rPr>
        <w:t>,</w:t>
      </w:r>
      <w:r w:rsidR="00B04514">
        <w:rPr>
          <w:b/>
          <w:bCs/>
          <w:szCs w:val="24"/>
        </w:rPr>
        <w:t>70</w:t>
      </w:r>
      <w:r w:rsidR="00AB0677">
        <w:rPr>
          <w:b/>
          <w:bCs/>
          <w:szCs w:val="24"/>
        </w:rPr>
        <w:t xml:space="preserve"> </w:t>
      </w:r>
      <w:proofErr w:type="spellStart"/>
      <w:r w:rsidR="00681DA4">
        <w:rPr>
          <w:b/>
          <w:bCs/>
          <w:szCs w:val="24"/>
        </w:rPr>
        <w:t>eura</w:t>
      </w:r>
      <w:proofErr w:type="spellEnd"/>
    </w:p>
    <w:p w:rsidR="00A458B7" w:rsidRPr="008E4FBC" w:rsidRDefault="00681DA4" w:rsidP="00681DA4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ab/>
      </w:r>
      <w:proofErr w:type="spellStart"/>
      <w:r w:rsidR="00E64AA9">
        <w:rPr>
          <w:b/>
          <w:bCs/>
          <w:szCs w:val="24"/>
        </w:rPr>
        <w:t>Rashodi</w:t>
      </w:r>
      <w:proofErr w:type="spellEnd"/>
      <w:r w:rsidR="00E64AA9">
        <w:rPr>
          <w:b/>
          <w:bCs/>
          <w:szCs w:val="24"/>
        </w:rPr>
        <w:t xml:space="preserve"> </w:t>
      </w:r>
      <w:proofErr w:type="spellStart"/>
      <w:r w:rsidR="00E64AA9">
        <w:rPr>
          <w:b/>
          <w:bCs/>
          <w:szCs w:val="24"/>
        </w:rPr>
        <w:t>i</w:t>
      </w:r>
      <w:proofErr w:type="spellEnd"/>
      <w:r w:rsidR="009C510B" w:rsidRPr="004B7523">
        <w:rPr>
          <w:b/>
          <w:bCs/>
          <w:szCs w:val="24"/>
        </w:rPr>
        <w:t xml:space="preserve"> </w:t>
      </w:r>
      <w:proofErr w:type="spellStart"/>
      <w:r w:rsidR="009C510B" w:rsidRPr="004B7523">
        <w:rPr>
          <w:b/>
          <w:bCs/>
          <w:szCs w:val="24"/>
        </w:rPr>
        <w:t>izdaci</w:t>
      </w:r>
      <w:proofErr w:type="spellEnd"/>
      <w:r w:rsidR="009C510B" w:rsidRPr="004B7523">
        <w:rPr>
          <w:b/>
          <w:bCs/>
          <w:szCs w:val="24"/>
        </w:rPr>
        <w:t xml:space="preserve"> u </w:t>
      </w:r>
      <w:proofErr w:type="spellStart"/>
      <w:r w:rsidR="009C510B" w:rsidRPr="004B7523">
        <w:rPr>
          <w:b/>
          <w:bCs/>
          <w:szCs w:val="24"/>
        </w:rPr>
        <w:t>iznosu</w:t>
      </w:r>
      <w:proofErr w:type="spellEnd"/>
      <w:r w:rsidR="009C510B" w:rsidRPr="004B7523">
        <w:rPr>
          <w:b/>
          <w:bCs/>
          <w:szCs w:val="24"/>
        </w:rPr>
        <w:t xml:space="preserve"> </w:t>
      </w:r>
      <w:proofErr w:type="spellStart"/>
      <w:proofErr w:type="gramStart"/>
      <w:r w:rsidR="009C510B" w:rsidRPr="004B7523">
        <w:rPr>
          <w:b/>
          <w:bCs/>
          <w:szCs w:val="24"/>
        </w:rPr>
        <w:t>od</w:t>
      </w:r>
      <w:proofErr w:type="spellEnd"/>
      <w:proofErr w:type="gramEnd"/>
      <w:r w:rsidR="00AB0677">
        <w:rPr>
          <w:b/>
          <w:bCs/>
          <w:szCs w:val="24"/>
        </w:rPr>
        <w:tab/>
      </w:r>
      <w:r w:rsidR="00AB0677">
        <w:rPr>
          <w:b/>
          <w:bCs/>
          <w:szCs w:val="24"/>
        </w:rPr>
        <w:tab/>
      </w:r>
      <w:r w:rsidR="009C510B" w:rsidRPr="008E4FBC">
        <w:rPr>
          <w:b/>
          <w:bCs/>
          <w:szCs w:val="24"/>
        </w:rPr>
        <w:tab/>
      </w:r>
      <w:r w:rsidR="00E64AA9">
        <w:rPr>
          <w:b/>
          <w:bCs/>
          <w:szCs w:val="24"/>
        </w:rPr>
        <w:t xml:space="preserve">  </w:t>
      </w:r>
      <w:r w:rsidR="00B04514" w:rsidRPr="00B04514">
        <w:rPr>
          <w:b/>
          <w:bCs/>
          <w:szCs w:val="24"/>
          <w:u w:val="single"/>
        </w:rPr>
        <w:t>409</w:t>
      </w:r>
      <w:r w:rsidR="00D879EE" w:rsidRPr="00106E91">
        <w:rPr>
          <w:b/>
          <w:bCs/>
          <w:szCs w:val="24"/>
          <w:u w:val="single"/>
        </w:rPr>
        <w:t>.</w:t>
      </w:r>
      <w:r w:rsidR="00B04514">
        <w:rPr>
          <w:b/>
          <w:bCs/>
          <w:szCs w:val="24"/>
          <w:u w:val="single"/>
        </w:rPr>
        <w:t>6</w:t>
      </w:r>
      <w:r w:rsidR="00EB33D7">
        <w:rPr>
          <w:b/>
          <w:bCs/>
          <w:szCs w:val="24"/>
          <w:u w:val="single"/>
        </w:rPr>
        <w:t>1</w:t>
      </w:r>
      <w:r w:rsidR="00B04514">
        <w:rPr>
          <w:b/>
          <w:bCs/>
          <w:szCs w:val="24"/>
          <w:u w:val="single"/>
        </w:rPr>
        <w:t>4</w:t>
      </w:r>
      <w:r w:rsidR="00D879EE" w:rsidRPr="00AF0554">
        <w:rPr>
          <w:b/>
          <w:bCs/>
          <w:szCs w:val="24"/>
          <w:u w:val="single"/>
        </w:rPr>
        <w:t>.</w:t>
      </w:r>
      <w:r w:rsidR="00B04514">
        <w:rPr>
          <w:b/>
          <w:bCs/>
          <w:szCs w:val="24"/>
          <w:u w:val="single"/>
        </w:rPr>
        <w:t>68</w:t>
      </w:r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4F5E62">
        <w:rPr>
          <w:b/>
          <w:bCs/>
          <w:szCs w:val="24"/>
          <w:u w:val="single"/>
        </w:rPr>
        <w:t>eur</w:t>
      </w:r>
      <w:r w:rsidR="00EB33D7">
        <w:rPr>
          <w:b/>
          <w:bCs/>
          <w:szCs w:val="24"/>
          <w:u w:val="single"/>
        </w:rPr>
        <w:t>a</w:t>
      </w:r>
      <w:proofErr w:type="spellEnd"/>
    </w:p>
    <w:p w:rsidR="00A458B7" w:rsidRPr="008E4FBC" w:rsidRDefault="00A458B7" w:rsidP="00D11FAE">
      <w:pPr>
        <w:ind w:firstLine="360"/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proofErr w:type="spellStart"/>
      <w:r w:rsidR="00B04514">
        <w:rPr>
          <w:b/>
          <w:bCs/>
          <w:szCs w:val="24"/>
        </w:rPr>
        <w:t>V</w:t>
      </w:r>
      <w:r w:rsidR="00E64AA9">
        <w:rPr>
          <w:b/>
          <w:bCs/>
          <w:szCs w:val="24"/>
        </w:rPr>
        <w:t>išak</w:t>
      </w:r>
      <w:proofErr w:type="spellEnd"/>
      <w:r w:rsidR="00E64AA9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prihoda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primitaka</w:t>
      </w:r>
      <w:proofErr w:type="spellEnd"/>
      <w:r w:rsidR="00AB0677">
        <w:rPr>
          <w:b/>
          <w:bCs/>
          <w:szCs w:val="24"/>
        </w:rPr>
        <w:tab/>
      </w:r>
      <w:r w:rsidR="00AB0677">
        <w:rPr>
          <w:b/>
          <w:bCs/>
          <w:szCs w:val="24"/>
        </w:rPr>
        <w:tab/>
      </w:r>
      <w:r w:rsidR="004F5E62">
        <w:rPr>
          <w:b/>
          <w:bCs/>
          <w:szCs w:val="24"/>
        </w:rPr>
        <w:tab/>
      </w:r>
      <w:r w:rsidR="00E64AA9">
        <w:rPr>
          <w:b/>
          <w:bCs/>
          <w:szCs w:val="24"/>
        </w:rPr>
        <w:t xml:space="preserve">   </w:t>
      </w:r>
      <w:r w:rsidR="00B04514">
        <w:rPr>
          <w:b/>
          <w:bCs/>
          <w:szCs w:val="24"/>
        </w:rPr>
        <w:t>+38</w:t>
      </w:r>
      <w:r w:rsidR="00D074E8">
        <w:rPr>
          <w:b/>
          <w:bCs/>
          <w:szCs w:val="24"/>
        </w:rPr>
        <w:t>.</w:t>
      </w:r>
      <w:r w:rsidR="00B04514">
        <w:rPr>
          <w:b/>
          <w:bCs/>
          <w:szCs w:val="24"/>
        </w:rPr>
        <w:t>74102</w:t>
      </w:r>
      <w:r w:rsidR="00AB0677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AB2AEA">
        <w:rPr>
          <w:b/>
          <w:bCs/>
          <w:szCs w:val="24"/>
        </w:rPr>
        <w:t>a</w:t>
      </w:r>
      <w:proofErr w:type="spellEnd"/>
    </w:p>
    <w:p w:rsidR="00A458B7" w:rsidRPr="008E4FBC" w:rsidRDefault="00A458B7" w:rsidP="00D11FAE">
      <w:pPr>
        <w:jc w:val="both"/>
        <w:rPr>
          <w:b/>
          <w:bCs/>
          <w:szCs w:val="24"/>
        </w:rPr>
      </w:pPr>
    </w:p>
    <w:p w:rsidR="000225A1" w:rsidRPr="008E4FBC" w:rsidRDefault="00A458B7" w:rsidP="00D11FAE">
      <w:pPr>
        <w:ind w:firstLine="720"/>
        <w:jc w:val="both"/>
        <w:rPr>
          <w:b/>
          <w:bCs/>
          <w:szCs w:val="24"/>
        </w:rPr>
      </w:pPr>
      <w:proofErr w:type="spellStart"/>
      <w:r w:rsidRPr="008E4FBC">
        <w:rPr>
          <w:b/>
          <w:bCs/>
          <w:szCs w:val="24"/>
          <w:u w:val="single"/>
        </w:rPr>
        <w:t>Prihod</w:t>
      </w:r>
      <w:r w:rsidR="00CD6508" w:rsidRPr="008E4FBC">
        <w:rPr>
          <w:b/>
          <w:bCs/>
          <w:szCs w:val="24"/>
          <w:u w:val="single"/>
        </w:rPr>
        <w:t>e</w:t>
      </w:r>
      <w:proofErr w:type="spellEnd"/>
      <w:r w:rsidRPr="008E4FBC">
        <w:rPr>
          <w:b/>
          <w:bCs/>
          <w:szCs w:val="24"/>
          <w:u w:val="single"/>
        </w:rPr>
        <w:t xml:space="preserve"> I </w:t>
      </w:r>
      <w:proofErr w:type="spellStart"/>
      <w:r w:rsidRPr="008E4FBC">
        <w:rPr>
          <w:b/>
          <w:bCs/>
          <w:szCs w:val="24"/>
          <w:u w:val="single"/>
        </w:rPr>
        <w:t>primi</w:t>
      </w:r>
      <w:r w:rsidR="00CD6508" w:rsidRPr="008E4FBC">
        <w:rPr>
          <w:b/>
          <w:bCs/>
          <w:szCs w:val="24"/>
          <w:u w:val="single"/>
        </w:rPr>
        <w:t>tke</w:t>
      </w:r>
      <w:proofErr w:type="spellEnd"/>
      <w:r w:rsidRPr="008E4FBC">
        <w:rPr>
          <w:b/>
          <w:bCs/>
          <w:szCs w:val="24"/>
          <w:u w:val="single"/>
        </w:rPr>
        <w:t xml:space="preserve"> u </w:t>
      </w:r>
      <w:proofErr w:type="spellStart"/>
      <w:r w:rsidRPr="008E4FBC">
        <w:rPr>
          <w:b/>
          <w:bCs/>
          <w:szCs w:val="24"/>
          <w:u w:val="single"/>
        </w:rPr>
        <w:t>iznosu</w:t>
      </w:r>
      <w:proofErr w:type="spellEnd"/>
      <w:r w:rsidRPr="008E4FBC">
        <w:rPr>
          <w:b/>
          <w:bCs/>
          <w:szCs w:val="24"/>
          <w:u w:val="single"/>
        </w:rPr>
        <w:t xml:space="preserve"> </w:t>
      </w:r>
      <w:proofErr w:type="spellStart"/>
      <w:r w:rsidRPr="008E4FBC">
        <w:rPr>
          <w:b/>
          <w:bCs/>
          <w:szCs w:val="24"/>
          <w:u w:val="single"/>
        </w:rPr>
        <w:t>od</w:t>
      </w:r>
      <w:proofErr w:type="spellEnd"/>
      <w:r w:rsidRPr="008E4FBC">
        <w:rPr>
          <w:b/>
          <w:bCs/>
          <w:szCs w:val="24"/>
          <w:u w:val="single"/>
        </w:rPr>
        <w:t xml:space="preserve"> </w:t>
      </w:r>
      <w:r w:rsidR="00B04514">
        <w:rPr>
          <w:b/>
          <w:bCs/>
          <w:szCs w:val="24"/>
          <w:u w:val="single"/>
        </w:rPr>
        <w:t>448</w:t>
      </w:r>
      <w:r w:rsidR="004F5E62">
        <w:rPr>
          <w:b/>
          <w:bCs/>
          <w:szCs w:val="24"/>
          <w:u w:val="single"/>
        </w:rPr>
        <w:t>.</w:t>
      </w:r>
      <w:r w:rsidR="00B04514">
        <w:rPr>
          <w:b/>
          <w:bCs/>
          <w:szCs w:val="24"/>
          <w:u w:val="single"/>
        </w:rPr>
        <w:t>355</w:t>
      </w:r>
      <w:proofErr w:type="gramStart"/>
      <w:r w:rsidR="004F5E62">
        <w:rPr>
          <w:b/>
          <w:bCs/>
          <w:szCs w:val="24"/>
          <w:u w:val="single"/>
        </w:rPr>
        <w:t>,</w:t>
      </w:r>
      <w:r w:rsidR="00B04514">
        <w:rPr>
          <w:b/>
          <w:bCs/>
          <w:szCs w:val="24"/>
          <w:u w:val="single"/>
        </w:rPr>
        <w:t>70</w:t>
      </w:r>
      <w:r w:rsidR="004F5E62">
        <w:rPr>
          <w:b/>
          <w:bCs/>
          <w:szCs w:val="24"/>
          <w:u w:val="single"/>
        </w:rPr>
        <w:t>eur</w:t>
      </w:r>
      <w:r w:rsidR="00C53F02">
        <w:rPr>
          <w:b/>
          <w:bCs/>
          <w:szCs w:val="24"/>
          <w:u w:val="single"/>
        </w:rPr>
        <w:t>a</w:t>
      </w:r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čine</w:t>
      </w:r>
      <w:proofErr w:type="spellEnd"/>
      <w:r w:rsidRPr="008E4FBC">
        <w:rPr>
          <w:b/>
          <w:bCs/>
          <w:szCs w:val="24"/>
        </w:rPr>
        <w:t xml:space="preserve"> </w:t>
      </w:r>
    </w:p>
    <w:p w:rsidR="00F15E35" w:rsidRDefault="000225A1" w:rsidP="00D074E8">
      <w:pPr>
        <w:ind w:left="1440" w:firstLine="720"/>
        <w:jc w:val="both"/>
        <w:rPr>
          <w:b/>
          <w:bCs/>
          <w:szCs w:val="24"/>
        </w:rPr>
      </w:pPr>
      <w:r w:rsidRPr="004B7523">
        <w:rPr>
          <w:b/>
          <w:bCs/>
          <w:szCs w:val="24"/>
          <w:u w:val="single"/>
        </w:rPr>
        <w:t>-</w:t>
      </w:r>
      <w:proofErr w:type="spellStart"/>
      <w:r w:rsidRPr="004B7523">
        <w:rPr>
          <w:b/>
          <w:bCs/>
          <w:szCs w:val="24"/>
          <w:u w:val="single"/>
        </w:rPr>
        <w:t>P</w:t>
      </w:r>
      <w:r w:rsidR="00A458B7" w:rsidRPr="004B7523">
        <w:rPr>
          <w:b/>
          <w:bCs/>
          <w:szCs w:val="24"/>
          <w:u w:val="single"/>
        </w:rPr>
        <w:t>rihodi</w:t>
      </w:r>
      <w:proofErr w:type="spellEnd"/>
      <w:r w:rsidR="00A458B7" w:rsidRPr="004B7523">
        <w:rPr>
          <w:b/>
          <w:bCs/>
          <w:szCs w:val="24"/>
          <w:u w:val="single"/>
        </w:rPr>
        <w:t xml:space="preserve"> </w:t>
      </w:r>
      <w:proofErr w:type="spellStart"/>
      <w:r w:rsidR="00A458B7" w:rsidRPr="004B7523">
        <w:rPr>
          <w:b/>
          <w:bCs/>
          <w:szCs w:val="24"/>
          <w:u w:val="single"/>
        </w:rPr>
        <w:t>poslovanja</w:t>
      </w:r>
      <w:proofErr w:type="spellEnd"/>
      <w:r w:rsidR="00A458B7" w:rsidRPr="004B7523">
        <w:rPr>
          <w:b/>
          <w:bCs/>
          <w:szCs w:val="24"/>
          <w:u w:val="single"/>
        </w:rPr>
        <w:t xml:space="preserve"> </w:t>
      </w:r>
      <w:r w:rsidR="00F64CAA" w:rsidRPr="004B7523">
        <w:rPr>
          <w:b/>
          <w:bCs/>
          <w:szCs w:val="24"/>
          <w:u w:val="single"/>
        </w:rPr>
        <w:t xml:space="preserve">u </w:t>
      </w:r>
      <w:proofErr w:type="spellStart"/>
      <w:r w:rsidR="00F64CAA" w:rsidRPr="004B7523">
        <w:rPr>
          <w:b/>
          <w:bCs/>
          <w:szCs w:val="24"/>
          <w:u w:val="single"/>
        </w:rPr>
        <w:t>iznosu</w:t>
      </w:r>
      <w:proofErr w:type="spellEnd"/>
      <w:r w:rsidR="00F64CAA" w:rsidRPr="004B7523">
        <w:rPr>
          <w:b/>
          <w:bCs/>
          <w:szCs w:val="24"/>
          <w:u w:val="single"/>
        </w:rPr>
        <w:t xml:space="preserve"> </w:t>
      </w:r>
      <w:proofErr w:type="spellStart"/>
      <w:proofErr w:type="gramStart"/>
      <w:r w:rsidR="00F64CAA" w:rsidRPr="004B7523">
        <w:rPr>
          <w:b/>
          <w:bCs/>
          <w:szCs w:val="24"/>
          <w:u w:val="single"/>
        </w:rPr>
        <w:t>od</w:t>
      </w:r>
      <w:proofErr w:type="spellEnd"/>
      <w:proofErr w:type="gramEnd"/>
      <w:r w:rsidR="00CD6508" w:rsidRPr="008E4FBC">
        <w:rPr>
          <w:b/>
          <w:bCs/>
          <w:szCs w:val="24"/>
        </w:rPr>
        <w:tab/>
      </w:r>
      <w:r w:rsidR="00CD6508" w:rsidRPr="008E4FBC">
        <w:rPr>
          <w:b/>
          <w:bCs/>
          <w:szCs w:val="24"/>
        </w:rPr>
        <w:tab/>
      </w:r>
      <w:r w:rsidR="00CD6508" w:rsidRPr="008E4FBC">
        <w:rPr>
          <w:b/>
          <w:bCs/>
          <w:szCs w:val="24"/>
        </w:rPr>
        <w:tab/>
      </w:r>
      <w:r w:rsidR="00CD6508" w:rsidRPr="008E4FBC">
        <w:rPr>
          <w:b/>
          <w:bCs/>
          <w:szCs w:val="24"/>
        </w:rPr>
        <w:tab/>
      </w:r>
      <w:r w:rsidR="00CD6508" w:rsidRPr="008E4FBC">
        <w:rPr>
          <w:b/>
          <w:bCs/>
          <w:szCs w:val="24"/>
        </w:rPr>
        <w:tab/>
      </w:r>
      <w:r w:rsidR="00CD6508" w:rsidRPr="00845818">
        <w:rPr>
          <w:b/>
          <w:bCs/>
          <w:szCs w:val="24"/>
          <w:u w:val="single"/>
        </w:rPr>
        <w:t xml:space="preserve">- </w:t>
      </w:r>
      <w:r w:rsidR="00B04514">
        <w:rPr>
          <w:b/>
          <w:bCs/>
          <w:szCs w:val="24"/>
          <w:u w:val="single"/>
        </w:rPr>
        <w:t>445</w:t>
      </w:r>
      <w:r w:rsidR="00F64CAA" w:rsidRPr="008E4FBC">
        <w:rPr>
          <w:b/>
          <w:bCs/>
          <w:szCs w:val="24"/>
          <w:u w:val="single"/>
        </w:rPr>
        <w:t>.</w:t>
      </w:r>
      <w:r w:rsidR="00B04514">
        <w:rPr>
          <w:b/>
          <w:bCs/>
          <w:szCs w:val="24"/>
          <w:u w:val="single"/>
        </w:rPr>
        <w:t>857</w:t>
      </w:r>
      <w:r w:rsidR="008669A3">
        <w:rPr>
          <w:b/>
          <w:bCs/>
          <w:szCs w:val="24"/>
          <w:u w:val="single"/>
        </w:rPr>
        <w:t>,</w:t>
      </w:r>
      <w:r w:rsidR="00B04514">
        <w:rPr>
          <w:b/>
          <w:bCs/>
          <w:szCs w:val="24"/>
          <w:u w:val="single"/>
        </w:rPr>
        <w:t>70</w:t>
      </w:r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4F5E62">
        <w:rPr>
          <w:b/>
          <w:bCs/>
          <w:szCs w:val="24"/>
          <w:u w:val="single"/>
        </w:rPr>
        <w:t>eur</w:t>
      </w:r>
      <w:r w:rsidR="00A76148">
        <w:rPr>
          <w:b/>
          <w:bCs/>
          <w:szCs w:val="24"/>
          <w:u w:val="single"/>
        </w:rPr>
        <w:t>a</w:t>
      </w:r>
      <w:proofErr w:type="spellEnd"/>
    </w:p>
    <w:p w:rsidR="00A458B7" w:rsidRPr="00D074E8" w:rsidRDefault="00F64CAA" w:rsidP="00D074E8">
      <w:pPr>
        <w:ind w:left="1440" w:firstLine="720"/>
        <w:jc w:val="both"/>
        <w:rPr>
          <w:b/>
          <w:bCs/>
          <w:szCs w:val="24"/>
          <w:u w:val="single"/>
        </w:rPr>
      </w:pPr>
      <w:r w:rsidRPr="008E4FBC">
        <w:rPr>
          <w:b/>
          <w:bCs/>
          <w:szCs w:val="24"/>
        </w:rPr>
        <w:t>I to:</w:t>
      </w:r>
      <w:r w:rsidR="000225A1" w:rsidRPr="008E4FBC">
        <w:rPr>
          <w:b/>
          <w:bCs/>
          <w:szCs w:val="24"/>
        </w:rPr>
        <w:tab/>
      </w:r>
      <w:r w:rsidR="000225A1" w:rsidRPr="008E4FBC">
        <w:rPr>
          <w:b/>
          <w:bCs/>
          <w:szCs w:val="24"/>
        </w:rPr>
        <w:tab/>
      </w:r>
      <w:r w:rsidR="000225A1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 xml:space="preserve">- </w:t>
      </w:r>
      <w:proofErr w:type="spellStart"/>
      <w:r w:rsidR="00A458B7" w:rsidRPr="008E4FBC">
        <w:rPr>
          <w:b/>
          <w:bCs/>
          <w:szCs w:val="24"/>
        </w:rPr>
        <w:t>Prihodi</w:t>
      </w:r>
      <w:proofErr w:type="spellEnd"/>
      <w:r w:rsidR="00A458B7" w:rsidRPr="008E4FBC">
        <w:rPr>
          <w:b/>
          <w:bCs/>
          <w:szCs w:val="24"/>
        </w:rPr>
        <w:t xml:space="preserve"> </w:t>
      </w:r>
      <w:proofErr w:type="spellStart"/>
      <w:proofErr w:type="gramStart"/>
      <w:r w:rsidR="00A458B7" w:rsidRPr="008E4FBC">
        <w:rPr>
          <w:b/>
          <w:bCs/>
          <w:szCs w:val="24"/>
        </w:rPr>
        <w:t>od</w:t>
      </w:r>
      <w:proofErr w:type="spellEnd"/>
      <w:proofErr w:type="gramEnd"/>
      <w:r w:rsidR="00A458B7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poreza</w:t>
      </w:r>
      <w:proofErr w:type="spellEnd"/>
      <w:r w:rsidR="009C510B" w:rsidRPr="008E4FBC">
        <w:rPr>
          <w:b/>
          <w:bCs/>
          <w:szCs w:val="24"/>
        </w:rPr>
        <w:t xml:space="preserve">:                        </w:t>
      </w:r>
      <w:r w:rsidR="00845818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>-</w:t>
      </w:r>
      <w:r w:rsidR="00AB0677">
        <w:rPr>
          <w:b/>
          <w:bCs/>
          <w:szCs w:val="24"/>
        </w:rPr>
        <w:t xml:space="preserve">   </w:t>
      </w:r>
      <w:r w:rsidR="00AD5E20">
        <w:rPr>
          <w:b/>
          <w:bCs/>
          <w:szCs w:val="24"/>
        </w:rPr>
        <w:t>8</w:t>
      </w:r>
      <w:r w:rsidR="00B04514">
        <w:rPr>
          <w:b/>
          <w:bCs/>
          <w:szCs w:val="24"/>
        </w:rPr>
        <w:t>6</w:t>
      </w:r>
      <w:r w:rsidR="004F5E62">
        <w:rPr>
          <w:b/>
          <w:bCs/>
          <w:szCs w:val="24"/>
        </w:rPr>
        <w:t>.</w:t>
      </w:r>
      <w:r w:rsidR="00B04514">
        <w:rPr>
          <w:b/>
          <w:bCs/>
          <w:szCs w:val="24"/>
        </w:rPr>
        <w:t>653</w:t>
      </w:r>
      <w:r w:rsidR="004F5E62">
        <w:rPr>
          <w:b/>
          <w:bCs/>
          <w:szCs w:val="24"/>
        </w:rPr>
        <w:t>,</w:t>
      </w:r>
      <w:r w:rsidR="00B04514">
        <w:rPr>
          <w:b/>
          <w:bCs/>
          <w:szCs w:val="24"/>
        </w:rPr>
        <w:t>02</w:t>
      </w:r>
      <w:r w:rsidR="004F5E62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AD5E20">
        <w:rPr>
          <w:b/>
          <w:bCs/>
          <w:szCs w:val="24"/>
        </w:rPr>
        <w:t>a</w:t>
      </w:r>
      <w:proofErr w:type="spellEnd"/>
    </w:p>
    <w:p w:rsidR="00A458B7" w:rsidRPr="008E4FBC" w:rsidRDefault="00A458B7" w:rsidP="00D11FAE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  <w:t xml:space="preserve">- </w:t>
      </w:r>
      <w:proofErr w:type="spellStart"/>
      <w:r w:rsidRPr="008E4FBC">
        <w:rPr>
          <w:b/>
          <w:bCs/>
          <w:szCs w:val="24"/>
        </w:rPr>
        <w:t>Pom</w:t>
      </w:r>
      <w:r w:rsidR="009C510B" w:rsidRPr="008E4FBC">
        <w:rPr>
          <w:b/>
          <w:bCs/>
          <w:szCs w:val="24"/>
        </w:rPr>
        <w:t>oći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iz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proračuna</w:t>
      </w:r>
      <w:proofErr w:type="spellEnd"/>
      <w:r w:rsidR="009C510B" w:rsidRPr="008E4FBC">
        <w:rPr>
          <w:b/>
          <w:bCs/>
          <w:szCs w:val="24"/>
        </w:rPr>
        <w:t xml:space="preserve">      </w:t>
      </w:r>
      <w:r w:rsidR="009C510B" w:rsidRPr="008E4FBC">
        <w:rPr>
          <w:b/>
          <w:bCs/>
          <w:szCs w:val="24"/>
        </w:rPr>
        <w:tab/>
      </w:r>
      <w:r w:rsidR="008E4FBC">
        <w:rPr>
          <w:b/>
          <w:bCs/>
          <w:szCs w:val="24"/>
        </w:rPr>
        <w:tab/>
      </w:r>
      <w:r w:rsidR="0096253B" w:rsidRPr="008E4FBC">
        <w:rPr>
          <w:b/>
          <w:bCs/>
          <w:szCs w:val="24"/>
        </w:rPr>
        <w:tab/>
      </w:r>
      <w:r w:rsidR="0026463D" w:rsidRPr="008E4FBC">
        <w:rPr>
          <w:b/>
          <w:bCs/>
          <w:szCs w:val="24"/>
        </w:rPr>
        <w:t>-</w:t>
      </w:r>
      <w:r w:rsidR="00B04514">
        <w:rPr>
          <w:b/>
          <w:bCs/>
          <w:szCs w:val="24"/>
        </w:rPr>
        <w:t xml:space="preserve"> 271</w:t>
      </w:r>
      <w:r w:rsidR="000B396D" w:rsidRPr="008E4FBC">
        <w:rPr>
          <w:b/>
          <w:bCs/>
          <w:szCs w:val="24"/>
        </w:rPr>
        <w:t>.</w:t>
      </w:r>
      <w:r w:rsidR="00B04514">
        <w:rPr>
          <w:b/>
          <w:bCs/>
          <w:szCs w:val="24"/>
        </w:rPr>
        <w:t>412</w:t>
      </w:r>
      <w:r w:rsidR="008669A3">
        <w:rPr>
          <w:b/>
          <w:bCs/>
          <w:szCs w:val="24"/>
        </w:rPr>
        <w:t>,</w:t>
      </w:r>
      <w:r w:rsidR="00B04514">
        <w:rPr>
          <w:b/>
          <w:bCs/>
          <w:szCs w:val="24"/>
        </w:rPr>
        <w:t>83</w:t>
      </w:r>
      <w:r w:rsidR="00AB0677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0C327C">
        <w:rPr>
          <w:b/>
          <w:bCs/>
          <w:szCs w:val="24"/>
        </w:rPr>
        <w:t>a</w:t>
      </w:r>
      <w:proofErr w:type="spellEnd"/>
    </w:p>
    <w:p w:rsidR="00A458B7" w:rsidRPr="008E4FBC" w:rsidRDefault="00A458B7" w:rsidP="00D11FAE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  <w:t xml:space="preserve">- </w:t>
      </w:r>
      <w:proofErr w:type="spellStart"/>
      <w:r w:rsidRPr="008E4FBC">
        <w:rPr>
          <w:b/>
          <w:bCs/>
          <w:szCs w:val="24"/>
        </w:rPr>
        <w:t>Prih</w:t>
      </w:r>
      <w:r w:rsidR="009C510B" w:rsidRPr="008E4FBC">
        <w:rPr>
          <w:b/>
          <w:bCs/>
          <w:szCs w:val="24"/>
        </w:rPr>
        <w:t>odi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proofErr w:type="gramStart"/>
      <w:r w:rsidR="009C510B" w:rsidRPr="008E4FBC">
        <w:rPr>
          <w:b/>
          <w:bCs/>
          <w:szCs w:val="24"/>
        </w:rPr>
        <w:t>od</w:t>
      </w:r>
      <w:proofErr w:type="spellEnd"/>
      <w:proofErr w:type="gram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imovine</w:t>
      </w:r>
      <w:proofErr w:type="spellEnd"/>
      <w:r w:rsidR="009C510B" w:rsidRPr="008E4FBC">
        <w:rPr>
          <w:b/>
          <w:bCs/>
          <w:szCs w:val="24"/>
        </w:rPr>
        <w:t xml:space="preserve">        </w:t>
      </w:r>
      <w:r w:rsidR="009C510B" w:rsidRPr="008E4FBC">
        <w:rPr>
          <w:b/>
          <w:bCs/>
          <w:szCs w:val="24"/>
        </w:rPr>
        <w:tab/>
      </w:r>
      <w:r w:rsidR="0096253B" w:rsidRPr="008E4FBC">
        <w:rPr>
          <w:b/>
          <w:bCs/>
          <w:szCs w:val="24"/>
        </w:rPr>
        <w:tab/>
      </w:r>
      <w:r w:rsid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>-</w:t>
      </w:r>
      <w:r w:rsidR="00B04514">
        <w:rPr>
          <w:b/>
          <w:bCs/>
          <w:szCs w:val="24"/>
        </w:rPr>
        <w:t xml:space="preserve"> </w:t>
      </w:r>
      <w:r w:rsidR="00AB0677">
        <w:rPr>
          <w:b/>
          <w:bCs/>
          <w:szCs w:val="24"/>
        </w:rPr>
        <w:t xml:space="preserve">    </w:t>
      </w:r>
      <w:r w:rsidR="00B04514">
        <w:rPr>
          <w:b/>
          <w:bCs/>
          <w:szCs w:val="24"/>
        </w:rPr>
        <w:t>7</w:t>
      </w:r>
      <w:r w:rsidR="008669A3">
        <w:rPr>
          <w:b/>
          <w:bCs/>
          <w:szCs w:val="24"/>
        </w:rPr>
        <w:t>.</w:t>
      </w:r>
      <w:r w:rsidR="00E576B8">
        <w:rPr>
          <w:b/>
          <w:bCs/>
          <w:szCs w:val="24"/>
        </w:rPr>
        <w:t>8</w:t>
      </w:r>
      <w:r w:rsidR="004F5E62">
        <w:rPr>
          <w:b/>
          <w:bCs/>
          <w:szCs w:val="24"/>
        </w:rPr>
        <w:t>4</w:t>
      </w:r>
      <w:r w:rsidR="00B04514">
        <w:rPr>
          <w:b/>
          <w:bCs/>
          <w:szCs w:val="24"/>
        </w:rPr>
        <w:t>7</w:t>
      </w:r>
      <w:r w:rsidR="008669A3">
        <w:rPr>
          <w:b/>
          <w:bCs/>
          <w:szCs w:val="24"/>
        </w:rPr>
        <w:t>,</w:t>
      </w:r>
      <w:r w:rsidR="00B04514">
        <w:rPr>
          <w:b/>
          <w:bCs/>
          <w:szCs w:val="24"/>
        </w:rPr>
        <w:t>36</w:t>
      </w:r>
      <w:r w:rsidR="00AB0677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781921">
        <w:rPr>
          <w:b/>
          <w:bCs/>
          <w:szCs w:val="24"/>
        </w:rPr>
        <w:t>a</w:t>
      </w:r>
      <w:proofErr w:type="spellEnd"/>
    </w:p>
    <w:p w:rsidR="0096253B" w:rsidRPr="008E4FBC" w:rsidRDefault="00A458B7" w:rsidP="0096253B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="00E64AA9">
        <w:rPr>
          <w:b/>
          <w:bCs/>
          <w:szCs w:val="24"/>
        </w:rPr>
        <w:tab/>
      </w:r>
      <w:r w:rsidR="00E64AA9">
        <w:rPr>
          <w:b/>
          <w:bCs/>
          <w:szCs w:val="24"/>
        </w:rPr>
        <w:tab/>
      </w:r>
      <w:r w:rsidR="00E64AA9">
        <w:rPr>
          <w:b/>
          <w:bCs/>
          <w:szCs w:val="24"/>
        </w:rPr>
        <w:tab/>
      </w:r>
      <w:r w:rsidR="00E64AA9">
        <w:rPr>
          <w:b/>
          <w:bCs/>
          <w:szCs w:val="24"/>
        </w:rPr>
        <w:tab/>
      </w:r>
      <w:r w:rsidR="00E64AA9">
        <w:rPr>
          <w:b/>
          <w:bCs/>
          <w:szCs w:val="24"/>
        </w:rPr>
        <w:tab/>
      </w:r>
      <w:r w:rsidR="00EA202E" w:rsidRPr="008E4FBC">
        <w:rPr>
          <w:b/>
          <w:bCs/>
          <w:szCs w:val="24"/>
        </w:rPr>
        <w:t>-</w:t>
      </w:r>
      <w:proofErr w:type="spellStart"/>
      <w:r w:rsidRPr="008E4FBC">
        <w:rPr>
          <w:b/>
          <w:bCs/>
          <w:szCs w:val="24"/>
        </w:rPr>
        <w:t>Prihodi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proofErr w:type="gramStart"/>
      <w:r w:rsidRPr="008E4FBC">
        <w:rPr>
          <w:b/>
          <w:bCs/>
          <w:szCs w:val="24"/>
        </w:rPr>
        <w:t>od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="00825D59" w:rsidRPr="008E4FBC">
        <w:rPr>
          <w:b/>
          <w:bCs/>
          <w:szCs w:val="24"/>
        </w:rPr>
        <w:t>upravnih</w:t>
      </w:r>
      <w:proofErr w:type="spellEnd"/>
      <w:r w:rsidR="00825D59" w:rsidRPr="008E4FBC">
        <w:rPr>
          <w:b/>
          <w:bCs/>
          <w:szCs w:val="24"/>
        </w:rPr>
        <w:t xml:space="preserve"> </w:t>
      </w:r>
      <w:proofErr w:type="spellStart"/>
      <w:r w:rsidR="00825D59" w:rsidRPr="008E4FBC">
        <w:rPr>
          <w:b/>
          <w:bCs/>
          <w:szCs w:val="24"/>
        </w:rPr>
        <w:t>i</w:t>
      </w:r>
      <w:r w:rsidRPr="008E4FBC">
        <w:rPr>
          <w:b/>
          <w:bCs/>
          <w:szCs w:val="24"/>
        </w:rPr>
        <w:t>administra</w:t>
      </w:r>
      <w:r w:rsidR="0096253B" w:rsidRPr="008E4FBC">
        <w:rPr>
          <w:b/>
          <w:bCs/>
          <w:szCs w:val="24"/>
        </w:rPr>
        <w:t>tivnih</w:t>
      </w:r>
      <w:proofErr w:type="spellEnd"/>
    </w:p>
    <w:p w:rsidR="008669A3" w:rsidRDefault="00E64AA9" w:rsidP="004F5E62">
      <w:pPr>
        <w:ind w:left="3600"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proofErr w:type="gramStart"/>
      <w:r w:rsidR="00A458B7" w:rsidRPr="008E4FBC">
        <w:rPr>
          <w:b/>
          <w:bCs/>
          <w:szCs w:val="24"/>
        </w:rPr>
        <w:t>pris</w:t>
      </w:r>
      <w:r w:rsidR="009C510B" w:rsidRPr="008E4FBC">
        <w:rPr>
          <w:b/>
          <w:bCs/>
          <w:szCs w:val="24"/>
        </w:rPr>
        <w:t>tojbi</w:t>
      </w:r>
      <w:proofErr w:type="spellEnd"/>
      <w:proofErr w:type="gram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i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po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posebnim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propisima</w:t>
      </w:r>
      <w:proofErr w:type="spellEnd"/>
      <w:r w:rsidR="00AB0677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825D59" w:rsidRPr="008E4FBC">
        <w:rPr>
          <w:b/>
          <w:bCs/>
          <w:szCs w:val="24"/>
        </w:rPr>
        <w:t>-</w:t>
      </w:r>
      <w:r w:rsidR="00AB0677">
        <w:rPr>
          <w:b/>
          <w:bCs/>
          <w:szCs w:val="24"/>
        </w:rPr>
        <w:t xml:space="preserve">   </w:t>
      </w:r>
      <w:r w:rsidR="00B04514">
        <w:rPr>
          <w:b/>
          <w:bCs/>
          <w:szCs w:val="24"/>
        </w:rPr>
        <w:t>79</w:t>
      </w:r>
      <w:r w:rsidR="004F5E62">
        <w:rPr>
          <w:b/>
          <w:bCs/>
          <w:szCs w:val="24"/>
        </w:rPr>
        <w:t>.</w:t>
      </w:r>
      <w:r w:rsidR="00B04514">
        <w:rPr>
          <w:b/>
          <w:bCs/>
          <w:szCs w:val="24"/>
        </w:rPr>
        <w:t>836</w:t>
      </w:r>
      <w:r w:rsidR="004F5E62">
        <w:rPr>
          <w:b/>
          <w:bCs/>
          <w:szCs w:val="24"/>
        </w:rPr>
        <w:t>,</w:t>
      </w:r>
      <w:r w:rsidR="00B04514">
        <w:rPr>
          <w:b/>
          <w:bCs/>
          <w:szCs w:val="24"/>
        </w:rPr>
        <w:t>01</w:t>
      </w:r>
      <w:r w:rsidR="00AB0677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781921">
        <w:rPr>
          <w:b/>
          <w:bCs/>
          <w:szCs w:val="24"/>
        </w:rPr>
        <w:t>a</w:t>
      </w:r>
      <w:proofErr w:type="spellEnd"/>
    </w:p>
    <w:p w:rsidR="00B04514" w:rsidRDefault="00B04514" w:rsidP="004F5E62">
      <w:pPr>
        <w:ind w:left="3600"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>-</w:t>
      </w:r>
      <w:proofErr w:type="spellStart"/>
      <w:r>
        <w:rPr>
          <w:b/>
          <w:bCs/>
          <w:szCs w:val="24"/>
        </w:rPr>
        <w:t>Kazne</w:t>
      </w:r>
      <w:proofErr w:type="spellEnd"/>
      <w:r>
        <w:rPr>
          <w:b/>
          <w:bCs/>
          <w:szCs w:val="24"/>
        </w:rPr>
        <w:t xml:space="preserve">, </w:t>
      </w:r>
      <w:proofErr w:type="spellStart"/>
      <w:r>
        <w:rPr>
          <w:b/>
          <w:bCs/>
          <w:szCs w:val="24"/>
        </w:rPr>
        <w:t>upravne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mjere</w:t>
      </w:r>
      <w:proofErr w:type="spellEnd"/>
      <w:r>
        <w:rPr>
          <w:b/>
          <w:bCs/>
          <w:szCs w:val="24"/>
        </w:rPr>
        <w:t xml:space="preserve"> I </w:t>
      </w:r>
      <w:proofErr w:type="spellStart"/>
      <w:r>
        <w:rPr>
          <w:b/>
          <w:bCs/>
          <w:szCs w:val="24"/>
        </w:rPr>
        <w:t>ostali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prihodi</w:t>
      </w:r>
      <w:proofErr w:type="spellEnd"/>
      <w:r>
        <w:rPr>
          <w:b/>
          <w:bCs/>
          <w:szCs w:val="24"/>
        </w:rPr>
        <w:tab/>
        <w:t>-        108</w:t>
      </w:r>
      <w:proofErr w:type="gramStart"/>
      <w:r>
        <w:rPr>
          <w:b/>
          <w:bCs/>
          <w:szCs w:val="24"/>
        </w:rPr>
        <w:t>,48</w:t>
      </w:r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 xml:space="preserve"> </w:t>
      </w:r>
    </w:p>
    <w:p w:rsidR="006D6424" w:rsidRDefault="00AB0677" w:rsidP="00D11FA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0D7BF6" w:rsidRPr="008E4FBC" w:rsidRDefault="000225A1" w:rsidP="00D11FAE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proofErr w:type="spellStart"/>
      <w:r w:rsidR="000B396D" w:rsidRPr="004B7523">
        <w:rPr>
          <w:b/>
          <w:bCs/>
          <w:szCs w:val="24"/>
          <w:u w:val="single"/>
        </w:rPr>
        <w:t>Prihodi</w:t>
      </w:r>
      <w:proofErr w:type="spellEnd"/>
      <w:r w:rsidR="000B396D" w:rsidRPr="004B7523">
        <w:rPr>
          <w:b/>
          <w:bCs/>
          <w:szCs w:val="24"/>
          <w:u w:val="single"/>
        </w:rPr>
        <w:t xml:space="preserve"> </w:t>
      </w:r>
      <w:proofErr w:type="spellStart"/>
      <w:proofErr w:type="gramStart"/>
      <w:r w:rsidR="000B396D" w:rsidRPr="004B7523">
        <w:rPr>
          <w:b/>
          <w:bCs/>
          <w:szCs w:val="24"/>
          <w:u w:val="single"/>
        </w:rPr>
        <w:t>od</w:t>
      </w:r>
      <w:proofErr w:type="spellEnd"/>
      <w:proofErr w:type="gramEnd"/>
      <w:r w:rsidR="000B396D" w:rsidRPr="004B7523">
        <w:rPr>
          <w:b/>
          <w:bCs/>
          <w:szCs w:val="24"/>
          <w:u w:val="single"/>
        </w:rPr>
        <w:t xml:space="preserve"> </w:t>
      </w:r>
      <w:proofErr w:type="spellStart"/>
      <w:r w:rsidR="000B396D" w:rsidRPr="004B7523">
        <w:rPr>
          <w:b/>
          <w:bCs/>
          <w:szCs w:val="24"/>
          <w:u w:val="single"/>
        </w:rPr>
        <w:t>prodaje</w:t>
      </w:r>
      <w:proofErr w:type="spellEnd"/>
      <w:r w:rsidR="000B396D" w:rsidRPr="004B7523">
        <w:rPr>
          <w:b/>
          <w:bCs/>
          <w:szCs w:val="24"/>
          <w:u w:val="single"/>
        </w:rPr>
        <w:t xml:space="preserve"> </w:t>
      </w:r>
      <w:proofErr w:type="spellStart"/>
      <w:r w:rsidR="000B396D" w:rsidRPr="004B7523">
        <w:rPr>
          <w:b/>
          <w:bCs/>
          <w:szCs w:val="24"/>
          <w:u w:val="single"/>
        </w:rPr>
        <w:t>nefinancijske</w:t>
      </w:r>
      <w:proofErr w:type="spellEnd"/>
      <w:r w:rsidR="000B396D" w:rsidRPr="004B7523">
        <w:rPr>
          <w:b/>
          <w:bCs/>
          <w:szCs w:val="24"/>
          <w:u w:val="single"/>
        </w:rPr>
        <w:t xml:space="preserve"> </w:t>
      </w:r>
      <w:proofErr w:type="spellStart"/>
      <w:r w:rsidR="000B396D" w:rsidRPr="004B7523">
        <w:rPr>
          <w:b/>
          <w:bCs/>
          <w:szCs w:val="24"/>
          <w:u w:val="single"/>
        </w:rPr>
        <w:t>imovine</w:t>
      </w:r>
      <w:proofErr w:type="spellEnd"/>
      <w:r w:rsidR="000B396D" w:rsidRPr="004B7523">
        <w:rPr>
          <w:b/>
          <w:bCs/>
          <w:szCs w:val="24"/>
          <w:u w:val="single"/>
        </w:rPr>
        <w:t xml:space="preserve"> u </w:t>
      </w:r>
      <w:proofErr w:type="spellStart"/>
      <w:r w:rsidR="000B396D" w:rsidRPr="004B7523">
        <w:rPr>
          <w:b/>
          <w:bCs/>
          <w:szCs w:val="24"/>
          <w:u w:val="single"/>
        </w:rPr>
        <w:t>iznosu</w:t>
      </w:r>
      <w:proofErr w:type="spellEnd"/>
      <w:r w:rsidR="000B396D" w:rsidRPr="004B7523">
        <w:rPr>
          <w:b/>
          <w:bCs/>
          <w:szCs w:val="24"/>
          <w:u w:val="single"/>
        </w:rPr>
        <w:t xml:space="preserve"> </w:t>
      </w:r>
      <w:proofErr w:type="spellStart"/>
      <w:r w:rsidR="000B396D" w:rsidRPr="004B7523">
        <w:rPr>
          <w:b/>
          <w:bCs/>
          <w:szCs w:val="24"/>
          <w:u w:val="single"/>
        </w:rPr>
        <w:t>od</w:t>
      </w:r>
      <w:proofErr w:type="spellEnd"/>
      <w:r w:rsidR="00B667EC" w:rsidRPr="008E4FBC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B667EC" w:rsidRPr="00781921">
        <w:rPr>
          <w:b/>
          <w:bCs/>
          <w:szCs w:val="24"/>
          <w:u w:val="single"/>
        </w:rPr>
        <w:t xml:space="preserve">-   </w:t>
      </w:r>
      <w:r w:rsidR="00B04514">
        <w:rPr>
          <w:b/>
          <w:bCs/>
          <w:szCs w:val="24"/>
          <w:u w:val="single"/>
        </w:rPr>
        <w:t>2.498,</w:t>
      </w:r>
      <w:r w:rsidR="00781921" w:rsidRPr="00781921">
        <w:rPr>
          <w:b/>
          <w:bCs/>
          <w:szCs w:val="24"/>
          <w:u w:val="single"/>
        </w:rPr>
        <w:t>00</w:t>
      </w:r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4F5E62" w:rsidRPr="00781921">
        <w:rPr>
          <w:b/>
          <w:bCs/>
          <w:szCs w:val="24"/>
          <w:u w:val="single"/>
        </w:rPr>
        <w:t>eur</w:t>
      </w:r>
      <w:r w:rsidR="00781921" w:rsidRPr="00781921">
        <w:rPr>
          <w:b/>
          <w:bCs/>
          <w:szCs w:val="24"/>
          <w:u w:val="single"/>
        </w:rPr>
        <w:t>a</w:t>
      </w:r>
      <w:proofErr w:type="spellEnd"/>
    </w:p>
    <w:p w:rsidR="00E25FD9" w:rsidRDefault="000B396D" w:rsidP="007B606C">
      <w:pPr>
        <w:ind w:left="3600" w:firstLine="720"/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>-</w:t>
      </w:r>
      <w:proofErr w:type="spellStart"/>
      <w:r w:rsidRPr="008E4FBC">
        <w:rPr>
          <w:b/>
          <w:bCs/>
          <w:szCs w:val="24"/>
        </w:rPr>
        <w:t>Prihod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proofErr w:type="gramStart"/>
      <w:r w:rsidRPr="008E4FBC">
        <w:rPr>
          <w:b/>
          <w:bCs/>
          <w:szCs w:val="24"/>
        </w:rPr>
        <w:t>od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prodaje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stanbenih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="008B5ADE" w:rsidRPr="008E4FBC">
        <w:rPr>
          <w:b/>
          <w:bCs/>
          <w:szCs w:val="24"/>
        </w:rPr>
        <w:t>o</w:t>
      </w:r>
      <w:r w:rsidRPr="008E4FBC">
        <w:rPr>
          <w:b/>
          <w:bCs/>
          <w:szCs w:val="24"/>
        </w:rPr>
        <w:t>bjekata</w:t>
      </w:r>
      <w:proofErr w:type="spellEnd"/>
      <w:r w:rsidRPr="008E4FBC">
        <w:rPr>
          <w:b/>
          <w:bCs/>
          <w:szCs w:val="24"/>
        </w:rPr>
        <w:tab/>
        <w:t xml:space="preserve">- </w:t>
      </w:r>
      <w:r w:rsidR="00AB0677">
        <w:rPr>
          <w:b/>
          <w:bCs/>
          <w:szCs w:val="24"/>
        </w:rPr>
        <w:t xml:space="preserve"> </w:t>
      </w:r>
      <w:r w:rsidRPr="008E4FBC">
        <w:rPr>
          <w:b/>
          <w:bCs/>
          <w:szCs w:val="24"/>
        </w:rPr>
        <w:t xml:space="preserve"> </w:t>
      </w:r>
      <w:r w:rsidR="00B04514">
        <w:rPr>
          <w:b/>
          <w:bCs/>
          <w:szCs w:val="24"/>
        </w:rPr>
        <w:t>2.498</w:t>
      </w:r>
      <w:r w:rsidR="007B606C">
        <w:rPr>
          <w:b/>
          <w:bCs/>
          <w:szCs w:val="24"/>
        </w:rPr>
        <w:t>,</w:t>
      </w:r>
      <w:r w:rsidR="00781921">
        <w:rPr>
          <w:b/>
          <w:bCs/>
          <w:szCs w:val="24"/>
        </w:rPr>
        <w:t>00</w:t>
      </w:r>
      <w:r w:rsidR="00AB0677">
        <w:rPr>
          <w:b/>
          <w:bCs/>
          <w:szCs w:val="24"/>
        </w:rPr>
        <w:t xml:space="preserve"> </w:t>
      </w:r>
      <w:proofErr w:type="spellStart"/>
      <w:r w:rsidR="004F5E62">
        <w:rPr>
          <w:b/>
          <w:bCs/>
          <w:szCs w:val="24"/>
        </w:rPr>
        <w:t>eur</w:t>
      </w:r>
      <w:r w:rsidR="00781921">
        <w:rPr>
          <w:b/>
          <w:bCs/>
          <w:szCs w:val="24"/>
        </w:rPr>
        <w:t>a</w:t>
      </w:r>
      <w:proofErr w:type="spellEnd"/>
    </w:p>
    <w:p w:rsidR="006F7932" w:rsidRDefault="006F7932" w:rsidP="006F7932">
      <w:pPr>
        <w:ind w:left="3600" w:firstLine="720"/>
        <w:jc w:val="both"/>
        <w:rPr>
          <w:b/>
          <w:bCs/>
          <w:szCs w:val="24"/>
        </w:rPr>
      </w:pPr>
    </w:p>
    <w:p w:rsidR="00A458B7" w:rsidRPr="008E4FBC" w:rsidRDefault="00E25FD9" w:rsidP="004F5E62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r w:rsidR="00A458B7" w:rsidRPr="004B7523">
        <w:rPr>
          <w:b/>
          <w:bCs/>
          <w:szCs w:val="24"/>
          <w:u w:val="single"/>
        </w:rPr>
        <w:t>Pomoći</w:t>
      </w:r>
      <w:proofErr w:type="spellEnd"/>
      <w:r w:rsidR="00A458B7" w:rsidRPr="004B7523">
        <w:rPr>
          <w:b/>
          <w:bCs/>
          <w:szCs w:val="24"/>
          <w:u w:val="single"/>
        </w:rPr>
        <w:t xml:space="preserve"> </w:t>
      </w:r>
      <w:proofErr w:type="spellStart"/>
      <w:r w:rsidR="00A458B7" w:rsidRPr="004B7523">
        <w:rPr>
          <w:b/>
          <w:bCs/>
          <w:szCs w:val="24"/>
          <w:u w:val="single"/>
        </w:rPr>
        <w:t>iz</w:t>
      </w:r>
      <w:proofErr w:type="spellEnd"/>
      <w:r w:rsidR="00A458B7" w:rsidRPr="004B7523">
        <w:rPr>
          <w:b/>
          <w:bCs/>
          <w:szCs w:val="24"/>
          <w:u w:val="single"/>
        </w:rPr>
        <w:t xml:space="preserve"> </w:t>
      </w:r>
      <w:proofErr w:type="spellStart"/>
      <w:r w:rsidR="00A458B7" w:rsidRPr="004B7523">
        <w:rPr>
          <w:b/>
          <w:bCs/>
          <w:szCs w:val="24"/>
          <w:u w:val="single"/>
        </w:rPr>
        <w:t>proračuna</w:t>
      </w:r>
      <w:proofErr w:type="spellEnd"/>
      <w:r w:rsidR="00A458B7" w:rsidRPr="004B7523">
        <w:rPr>
          <w:b/>
          <w:bCs/>
          <w:szCs w:val="24"/>
          <w:u w:val="single"/>
        </w:rPr>
        <w:t xml:space="preserve"> </w:t>
      </w:r>
      <w:proofErr w:type="spellStart"/>
      <w:r w:rsidR="00A458B7" w:rsidRPr="004B7523">
        <w:rPr>
          <w:b/>
          <w:bCs/>
          <w:szCs w:val="24"/>
          <w:u w:val="single"/>
        </w:rPr>
        <w:t>i</w:t>
      </w:r>
      <w:r w:rsidR="0026463D" w:rsidRPr="004B7523">
        <w:rPr>
          <w:b/>
          <w:bCs/>
          <w:szCs w:val="24"/>
          <w:u w:val="single"/>
        </w:rPr>
        <w:t>skazane</w:t>
      </w:r>
      <w:proofErr w:type="spellEnd"/>
      <w:r w:rsidR="0026463D" w:rsidRPr="004B7523">
        <w:rPr>
          <w:b/>
          <w:bCs/>
          <w:szCs w:val="24"/>
          <w:u w:val="single"/>
        </w:rPr>
        <w:t xml:space="preserve"> </w:t>
      </w:r>
      <w:proofErr w:type="spellStart"/>
      <w:r w:rsidR="0026463D" w:rsidRPr="004B7523">
        <w:rPr>
          <w:b/>
          <w:bCs/>
          <w:szCs w:val="24"/>
          <w:u w:val="single"/>
        </w:rPr>
        <w:t>na</w:t>
      </w:r>
      <w:proofErr w:type="spellEnd"/>
      <w:r w:rsidR="0026463D" w:rsidRPr="004B7523">
        <w:rPr>
          <w:b/>
          <w:bCs/>
          <w:szCs w:val="24"/>
          <w:u w:val="single"/>
        </w:rPr>
        <w:t xml:space="preserve"> </w:t>
      </w:r>
      <w:proofErr w:type="spellStart"/>
      <w:r w:rsidR="007B606C">
        <w:rPr>
          <w:b/>
          <w:bCs/>
          <w:szCs w:val="24"/>
          <w:u w:val="single"/>
        </w:rPr>
        <w:t>Šifra</w:t>
      </w:r>
      <w:proofErr w:type="spellEnd"/>
      <w:r w:rsidR="007B606C">
        <w:rPr>
          <w:b/>
          <w:bCs/>
          <w:szCs w:val="24"/>
          <w:u w:val="single"/>
        </w:rPr>
        <w:t xml:space="preserve"> 63</w:t>
      </w:r>
      <w:r w:rsidR="0026463D" w:rsidRPr="004B7523">
        <w:rPr>
          <w:b/>
          <w:bCs/>
          <w:szCs w:val="24"/>
          <w:u w:val="single"/>
        </w:rPr>
        <w:t xml:space="preserve"> u </w:t>
      </w:r>
      <w:proofErr w:type="spellStart"/>
      <w:r w:rsidR="0026463D" w:rsidRPr="004B7523">
        <w:rPr>
          <w:b/>
          <w:bCs/>
          <w:szCs w:val="24"/>
          <w:u w:val="single"/>
        </w:rPr>
        <w:t>iznosu</w:t>
      </w:r>
      <w:proofErr w:type="spellEnd"/>
      <w:r w:rsidR="0026463D" w:rsidRPr="004B7523">
        <w:rPr>
          <w:b/>
          <w:bCs/>
          <w:szCs w:val="24"/>
          <w:u w:val="single"/>
        </w:rPr>
        <w:t xml:space="preserve"> </w:t>
      </w:r>
      <w:proofErr w:type="spellStart"/>
      <w:r w:rsidR="0026463D" w:rsidRPr="004B7523">
        <w:rPr>
          <w:b/>
          <w:bCs/>
          <w:szCs w:val="24"/>
          <w:u w:val="single"/>
        </w:rPr>
        <w:t>od</w:t>
      </w:r>
      <w:proofErr w:type="spellEnd"/>
      <w:r w:rsidR="00B667EC" w:rsidRPr="00A808D1">
        <w:rPr>
          <w:b/>
          <w:bCs/>
          <w:szCs w:val="24"/>
        </w:rPr>
        <w:tab/>
      </w:r>
      <w:r w:rsidR="00B667EC" w:rsidRPr="00A808D1">
        <w:rPr>
          <w:b/>
          <w:bCs/>
          <w:szCs w:val="24"/>
        </w:rPr>
        <w:tab/>
      </w:r>
      <w:r w:rsidR="00B667EC" w:rsidRPr="00A808D1">
        <w:rPr>
          <w:b/>
          <w:bCs/>
          <w:szCs w:val="24"/>
        </w:rPr>
        <w:tab/>
      </w:r>
      <w:r w:rsidR="00B667EC" w:rsidRPr="004B7523">
        <w:rPr>
          <w:b/>
          <w:bCs/>
          <w:szCs w:val="24"/>
          <w:u w:val="single"/>
        </w:rPr>
        <w:tab/>
        <w:t>-</w:t>
      </w:r>
      <w:r w:rsidR="00B04514">
        <w:rPr>
          <w:b/>
          <w:bCs/>
          <w:szCs w:val="24"/>
          <w:u w:val="single"/>
        </w:rPr>
        <w:t>271</w:t>
      </w:r>
      <w:r w:rsidR="00B667EC" w:rsidRPr="008E4FBC">
        <w:rPr>
          <w:b/>
          <w:bCs/>
          <w:szCs w:val="24"/>
          <w:u w:val="single"/>
        </w:rPr>
        <w:t>.</w:t>
      </w:r>
      <w:r w:rsidR="0003003B">
        <w:rPr>
          <w:b/>
          <w:bCs/>
          <w:szCs w:val="24"/>
          <w:u w:val="single"/>
        </w:rPr>
        <w:t>412</w:t>
      </w:r>
      <w:proofErr w:type="gramStart"/>
      <w:r w:rsidR="007B606C">
        <w:rPr>
          <w:b/>
          <w:bCs/>
          <w:szCs w:val="24"/>
          <w:u w:val="single"/>
        </w:rPr>
        <w:t>,</w:t>
      </w:r>
      <w:r w:rsidR="0003003B">
        <w:rPr>
          <w:b/>
          <w:bCs/>
          <w:szCs w:val="24"/>
          <w:u w:val="single"/>
        </w:rPr>
        <w:t>83</w:t>
      </w:r>
      <w:proofErr w:type="gramEnd"/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CE7B82">
        <w:rPr>
          <w:b/>
          <w:bCs/>
          <w:szCs w:val="24"/>
          <w:u w:val="single"/>
        </w:rPr>
        <w:t>eur</w:t>
      </w:r>
      <w:r w:rsidR="007F2CE2">
        <w:rPr>
          <w:b/>
          <w:bCs/>
          <w:szCs w:val="24"/>
          <w:u w:val="single"/>
        </w:rPr>
        <w:t>a</w:t>
      </w:r>
      <w:proofErr w:type="spellEnd"/>
    </w:p>
    <w:p w:rsidR="00236C25" w:rsidRDefault="00236C25" w:rsidP="00236C25">
      <w:pPr>
        <w:pStyle w:val="Odlomakpopisa"/>
        <w:numPr>
          <w:ilvl w:val="0"/>
          <w:numId w:val="40"/>
        </w:numPr>
        <w:jc w:val="both"/>
        <w:rPr>
          <w:b/>
          <w:bCs/>
          <w:szCs w:val="24"/>
          <w:u w:val="single"/>
        </w:rPr>
      </w:pPr>
      <w:proofErr w:type="spellStart"/>
      <w:r>
        <w:rPr>
          <w:b/>
          <w:bCs/>
          <w:szCs w:val="24"/>
        </w:rPr>
        <w:t>Tekuće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iz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državnog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proračuna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236C25">
        <w:rPr>
          <w:b/>
          <w:bCs/>
          <w:szCs w:val="24"/>
          <w:u w:val="single"/>
        </w:rPr>
        <w:t xml:space="preserve">- </w:t>
      </w:r>
      <w:r w:rsidR="00FE1877">
        <w:rPr>
          <w:b/>
          <w:bCs/>
          <w:szCs w:val="24"/>
          <w:u w:val="single"/>
        </w:rPr>
        <w:t xml:space="preserve"> 20</w:t>
      </w:r>
      <w:r w:rsidR="00CE7B82">
        <w:rPr>
          <w:b/>
          <w:bCs/>
          <w:szCs w:val="24"/>
          <w:u w:val="single"/>
        </w:rPr>
        <w:t>.</w:t>
      </w:r>
      <w:r w:rsidR="00FE1877">
        <w:rPr>
          <w:b/>
          <w:bCs/>
          <w:szCs w:val="24"/>
          <w:u w:val="single"/>
        </w:rPr>
        <w:t>694</w:t>
      </w:r>
      <w:r w:rsidR="007B606C">
        <w:rPr>
          <w:b/>
          <w:bCs/>
          <w:szCs w:val="24"/>
          <w:u w:val="single"/>
        </w:rPr>
        <w:t>,</w:t>
      </w:r>
      <w:r w:rsidR="00FE1877">
        <w:rPr>
          <w:b/>
          <w:bCs/>
          <w:szCs w:val="24"/>
          <w:u w:val="single"/>
        </w:rPr>
        <w:t>00</w:t>
      </w:r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CE7B82">
        <w:rPr>
          <w:b/>
          <w:bCs/>
          <w:szCs w:val="24"/>
          <w:u w:val="single"/>
        </w:rPr>
        <w:t>eur</w:t>
      </w:r>
      <w:r w:rsidR="007F2CE2">
        <w:rPr>
          <w:b/>
          <w:bCs/>
          <w:szCs w:val="24"/>
          <w:u w:val="single"/>
        </w:rPr>
        <w:t>a</w:t>
      </w:r>
      <w:proofErr w:type="spellEnd"/>
    </w:p>
    <w:p w:rsidR="0003003B" w:rsidRPr="0003003B" w:rsidRDefault="0003003B" w:rsidP="0003003B">
      <w:pPr>
        <w:jc w:val="both"/>
        <w:rPr>
          <w:b/>
          <w:bCs/>
          <w:szCs w:val="24"/>
          <w:u w:val="single"/>
        </w:rPr>
      </w:pPr>
    </w:p>
    <w:p w:rsidR="00614C8F" w:rsidRPr="008E4FBC" w:rsidRDefault="00FC6FB9" w:rsidP="00D11FAE">
      <w:pPr>
        <w:ind w:firstLine="720"/>
        <w:jc w:val="both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2</w:t>
      </w:r>
      <w:r w:rsidR="00B667EC" w:rsidRPr="008E4FBC">
        <w:rPr>
          <w:b/>
          <w:bCs/>
          <w:szCs w:val="24"/>
        </w:rPr>
        <w:t>.</w:t>
      </w:r>
      <w:r w:rsidR="00AA1417" w:rsidRPr="008E4FBC">
        <w:rPr>
          <w:b/>
          <w:bCs/>
          <w:szCs w:val="24"/>
        </w:rPr>
        <w:t>Tekuće</w:t>
      </w:r>
      <w:proofErr w:type="gramEnd"/>
      <w:r w:rsidR="00AA1417" w:rsidRPr="008E4FBC">
        <w:rPr>
          <w:b/>
          <w:bCs/>
          <w:szCs w:val="24"/>
        </w:rPr>
        <w:t xml:space="preserve"> </w:t>
      </w:r>
      <w:proofErr w:type="spellStart"/>
      <w:r w:rsidR="00AA1417" w:rsidRPr="008E4FBC">
        <w:rPr>
          <w:b/>
          <w:bCs/>
          <w:szCs w:val="24"/>
        </w:rPr>
        <w:t>pomoći</w:t>
      </w:r>
      <w:proofErr w:type="spellEnd"/>
      <w:r w:rsidR="00AA1417" w:rsidRPr="008E4FBC">
        <w:rPr>
          <w:b/>
          <w:bCs/>
          <w:szCs w:val="24"/>
        </w:rPr>
        <w:t xml:space="preserve"> </w:t>
      </w:r>
      <w:proofErr w:type="spellStart"/>
      <w:r w:rsidR="00AA1417" w:rsidRPr="008E4FBC">
        <w:rPr>
          <w:b/>
          <w:bCs/>
          <w:szCs w:val="24"/>
        </w:rPr>
        <w:t>od</w:t>
      </w:r>
      <w:proofErr w:type="spellEnd"/>
      <w:r w:rsidR="00AA1417" w:rsidRPr="008E4FBC">
        <w:rPr>
          <w:b/>
          <w:bCs/>
          <w:szCs w:val="24"/>
        </w:rPr>
        <w:t xml:space="preserve"> </w:t>
      </w:r>
      <w:proofErr w:type="spellStart"/>
      <w:r w:rsidR="00336280" w:rsidRPr="008E4FBC">
        <w:rPr>
          <w:b/>
          <w:bCs/>
          <w:szCs w:val="24"/>
        </w:rPr>
        <w:t>izvanproračunskih</w:t>
      </w:r>
      <w:proofErr w:type="spellEnd"/>
      <w:r w:rsidR="00336280" w:rsidRPr="008E4FBC">
        <w:rPr>
          <w:b/>
          <w:bCs/>
          <w:szCs w:val="24"/>
        </w:rPr>
        <w:t xml:space="preserve"> </w:t>
      </w:r>
      <w:proofErr w:type="spellStart"/>
      <w:r w:rsidR="00336280" w:rsidRPr="008E4FBC">
        <w:rPr>
          <w:b/>
          <w:bCs/>
          <w:szCs w:val="24"/>
        </w:rPr>
        <w:t>korisnika</w:t>
      </w:r>
      <w:proofErr w:type="spellEnd"/>
      <w:r w:rsidR="00336280" w:rsidRPr="008E4FBC">
        <w:rPr>
          <w:b/>
          <w:bCs/>
          <w:szCs w:val="24"/>
        </w:rPr>
        <w:t xml:space="preserve"> </w:t>
      </w:r>
      <w:r w:rsidR="00614C8F" w:rsidRPr="008E4FBC">
        <w:rPr>
          <w:b/>
          <w:bCs/>
          <w:szCs w:val="24"/>
        </w:rPr>
        <w:t xml:space="preserve">u </w:t>
      </w:r>
      <w:proofErr w:type="spellStart"/>
      <w:r w:rsidR="00614C8F" w:rsidRPr="008E4FBC">
        <w:rPr>
          <w:b/>
          <w:bCs/>
          <w:szCs w:val="24"/>
        </w:rPr>
        <w:t>iznosu</w:t>
      </w:r>
      <w:proofErr w:type="spellEnd"/>
      <w:r w:rsidR="00614C8F" w:rsidRPr="008E4FBC">
        <w:rPr>
          <w:b/>
          <w:bCs/>
          <w:szCs w:val="24"/>
        </w:rPr>
        <w:t xml:space="preserve"> </w:t>
      </w:r>
      <w:proofErr w:type="spellStart"/>
      <w:r w:rsidR="00614C8F" w:rsidRPr="008E4FBC">
        <w:rPr>
          <w:b/>
          <w:bCs/>
          <w:szCs w:val="24"/>
        </w:rPr>
        <w:t>od</w:t>
      </w:r>
      <w:proofErr w:type="spellEnd"/>
      <w:r w:rsidR="00614C8F" w:rsidRPr="008E4FBC">
        <w:rPr>
          <w:b/>
          <w:bCs/>
          <w:szCs w:val="24"/>
        </w:rPr>
        <w:t>:</w:t>
      </w:r>
      <w:r w:rsidR="00614C8F" w:rsidRPr="008E4FBC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CE7B82">
        <w:rPr>
          <w:b/>
          <w:bCs/>
          <w:szCs w:val="24"/>
        </w:rPr>
        <w:tab/>
      </w:r>
      <w:r w:rsidR="00614C8F" w:rsidRPr="008E4FBC">
        <w:rPr>
          <w:b/>
          <w:bCs/>
          <w:szCs w:val="24"/>
          <w:u w:val="single"/>
        </w:rPr>
        <w:t>-</w:t>
      </w:r>
      <w:r w:rsidR="00AB0677">
        <w:rPr>
          <w:b/>
          <w:bCs/>
          <w:szCs w:val="24"/>
          <w:u w:val="single"/>
        </w:rPr>
        <w:t xml:space="preserve"> </w:t>
      </w:r>
      <w:r w:rsidR="00614C8F" w:rsidRPr="008E4FBC">
        <w:rPr>
          <w:b/>
          <w:bCs/>
          <w:szCs w:val="24"/>
          <w:u w:val="single"/>
        </w:rPr>
        <w:t xml:space="preserve"> </w:t>
      </w:r>
      <w:r w:rsidR="00482D6E">
        <w:rPr>
          <w:b/>
          <w:bCs/>
          <w:szCs w:val="24"/>
          <w:u w:val="single"/>
        </w:rPr>
        <w:t>1</w:t>
      </w:r>
      <w:r w:rsidR="00FE1877">
        <w:rPr>
          <w:b/>
          <w:bCs/>
          <w:szCs w:val="24"/>
          <w:u w:val="single"/>
        </w:rPr>
        <w:t>7</w:t>
      </w:r>
      <w:r w:rsidR="003A34AE">
        <w:rPr>
          <w:b/>
          <w:bCs/>
          <w:szCs w:val="24"/>
          <w:u w:val="single"/>
        </w:rPr>
        <w:t>.</w:t>
      </w:r>
      <w:r w:rsidR="00FE1877">
        <w:rPr>
          <w:b/>
          <w:bCs/>
          <w:szCs w:val="24"/>
          <w:u w:val="single"/>
        </w:rPr>
        <w:t>172</w:t>
      </w:r>
      <w:r>
        <w:rPr>
          <w:b/>
          <w:bCs/>
          <w:szCs w:val="24"/>
          <w:u w:val="single"/>
        </w:rPr>
        <w:t>,</w:t>
      </w:r>
      <w:r w:rsidR="00FE1877">
        <w:rPr>
          <w:b/>
          <w:bCs/>
          <w:szCs w:val="24"/>
          <w:u w:val="single"/>
        </w:rPr>
        <w:t>81</w:t>
      </w:r>
      <w:r w:rsidR="00AB0677">
        <w:rPr>
          <w:b/>
          <w:bCs/>
          <w:szCs w:val="24"/>
          <w:u w:val="single"/>
        </w:rPr>
        <w:t xml:space="preserve"> </w:t>
      </w:r>
      <w:proofErr w:type="spellStart"/>
      <w:r w:rsidR="00CE7B82">
        <w:rPr>
          <w:b/>
          <w:bCs/>
          <w:szCs w:val="24"/>
          <w:u w:val="single"/>
        </w:rPr>
        <w:t>eur</w:t>
      </w:r>
      <w:r w:rsidR="00482D6E">
        <w:rPr>
          <w:b/>
          <w:bCs/>
          <w:szCs w:val="24"/>
          <w:u w:val="single"/>
        </w:rPr>
        <w:t>a</w:t>
      </w:r>
      <w:proofErr w:type="spellEnd"/>
    </w:p>
    <w:p w:rsidR="00FC6FB9" w:rsidRDefault="003F5630" w:rsidP="00FC6FB9">
      <w:pPr>
        <w:ind w:left="720" w:firstLine="720"/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>-</w:t>
      </w:r>
      <w:proofErr w:type="spellStart"/>
      <w:r w:rsidRPr="008E4FBC">
        <w:rPr>
          <w:b/>
          <w:bCs/>
          <w:szCs w:val="24"/>
        </w:rPr>
        <w:t>Tekuće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po</w:t>
      </w:r>
      <w:r w:rsidR="000B4503">
        <w:rPr>
          <w:b/>
          <w:bCs/>
          <w:szCs w:val="24"/>
        </w:rPr>
        <w:t>m</w:t>
      </w:r>
      <w:r w:rsidRPr="008E4FBC">
        <w:rPr>
          <w:b/>
          <w:bCs/>
          <w:szCs w:val="24"/>
        </w:rPr>
        <w:t>oći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od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Hrvatskih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cesta</w:t>
      </w:r>
      <w:proofErr w:type="spellEnd"/>
      <w:r w:rsidRPr="008E4FBC">
        <w:rPr>
          <w:b/>
          <w:bCs/>
          <w:szCs w:val="24"/>
        </w:rPr>
        <w:t xml:space="preserve"> u </w:t>
      </w:r>
      <w:proofErr w:type="spellStart"/>
      <w:r w:rsidRPr="008E4FBC">
        <w:rPr>
          <w:b/>
          <w:bCs/>
          <w:szCs w:val="24"/>
        </w:rPr>
        <w:t>iznosu</w:t>
      </w:r>
      <w:proofErr w:type="spellEnd"/>
      <w:r w:rsidRPr="008E4FBC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r w:rsidR="00B667EC" w:rsidRPr="008E4FBC">
        <w:rPr>
          <w:b/>
          <w:bCs/>
          <w:szCs w:val="24"/>
        </w:rPr>
        <w:tab/>
      </w:r>
      <w:proofErr w:type="gramStart"/>
      <w:r w:rsidRPr="008E4FBC">
        <w:rPr>
          <w:b/>
          <w:bCs/>
          <w:szCs w:val="24"/>
        </w:rPr>
        <w:t>-</w:t>
      </w:r>
      <w:r w:rsidR="00AB0677">
        <w:rPr>
          <w:b/>
          <w:bCs/>
          <w:szCs w:val="24"/>
        </w:rPr>
        <w:t xml:space="preserve">  </w:t>
      </w:r>
      <w:r w:rsidR="00482D6E">
        <w:rPr>
          <w:b/>
          <w:bCs/>
          <w:szCs w:val="24"/>
        </w:rPr>
        <w:t>1</w:t>
      </w:r>
      <w:r w:rsidR="00FE1877">
        <w:rPr>
          <w:b/>
          <w:bCs/>
          <w:szCs w:val="24"/>
        </w:rPr>
        <w:t>7</w:t>
      </w:r>
      <w:r w:rsidRPr="008E4FBC">
        <w:rPr>
          <w:b/>
          <w:bCs/>
          <w:szCs w:val="24"/>
        </w:rPr>
        <w:t>.</w:t>
      </w:r>
      <w:r w:rsidR="00482D6E">
        <w:rPr>
          <w:b/>
          <w:bCs/>
          <w:szCs w:val="24"/>
        </w:rPr>
        <w:t>1</w:t>
      </w:r>
      <w:r w:rsidR="00FE1877">
        <w:rPr>
          <w:b/>
          <w:bCs/>
          <w:szCs w:val="24"/>
        </w:rPr>
        <w:t>72</w:t>
      </w:r>
      <w:r w:rsidR="00FC6FB9">
        <w:rPr>
          <w:b/>
          <w:bCs/>
          <w:szCs w:val="24"/>
        </w:rPr>
        <w:t>,</w:t>
      </w:r>
      <w:r w:rsidR="00FE1877">
        <w:rPr>
          <w:b/>
          <w:bCs/>
          <w:szCs w:val="24"/>
        </w:rPr>
        <w:t>81</w:t>
      </w:r>
      <w:proofErr w:type="gramEnd"/>
      <w:r w:rsidR="00AB0677">
        <w:rPr>
          <w:b/>
          <w:bCs/>
          <w:szCs w:val="24"/>
        </w:rPr>
        <w:t xml:space="preserve"> </w:t>
      </w:r>
      <w:proofErr w:type="spellStart"/>
      <w:r w:rsidR="00482D6E">
        <w:rPr>
          <w:b/>
          <w:bCs/>
          <w:szCs w:val="24"/>
        </w:rPr>
        <w:t>eura</w:t>
      </w:r>
      <w:proofErr w:type="spellEnd"/>
    </w:p>
    <w:p w:rsidR="00FE1877" w:rsidRDefault="00FE1877" w:rsidP="00FE1877">
      <w:pPr>
        <w:ind w:firstLine="720"/>
        <w:jc w:val="both"/>
        <w:rPr>
          <w:b/>
          <w:bCs/>
          <w:szCs w:val="24"/>
        </w:rPr>
      </w:pPr>
    </w:p>
    <w:p w:rsidR="00CE7B82" w:rsidRDefault="00FE1877" w:rsidP="00FE1877">
      <w:pPr>
        <w:ind w:firstLine="720"/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</w:rPr>
        <w:t xml:space="preserve">3.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od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državnog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proračuna</w:t>
      </w:r>
      <w:proofErr w:type="spellEnd"/>
      <w:r>
        <w:rPr>
          <w:b/>
          <w:bCs/>
          <w:szCs w:val="24"/>
        </w:rPr>
        <w:t xml:space="preserve">- </w:t>
      </w:r>
      <w:proofErr w:type="spellStart"/>
      <w:r>
        <w:rPr>
          <w:b/>
          <w:bCs/>
          <w:szCs w:val="24"/>
        </w:rPr>
        <w:t>fiskalno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izravnanje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FE1877">
        <w:rPr>
          <w:b/>
          <w:bCs/>
          <w:szCs w:val="24"/>
          <w:u w:val="single"/>
        </w:rPr>
        <w:t>-    121.</w:t>
      </w:r>
      <w:r w:rsidR="001C27FC">
        <w:rPr>
          <w:b/>
          <w:bCs/>
          <w:szCs w:val="24"/>
          <w:u w:val="single"/>
        </w:rPr>
        <w:t>677</w:t>
      </w:r>
      <w:r w:rsidRPr="00FE1877">
        <w:rPr>
          <w:b/>
          <w:bCs/>
          <w:szCs w:val="24"/>
          <w:u w:val="single"/>
        </w:rPr>
        <w:t>,</w:t>
      </w:r>
      <w:r w:rsidR="001C27FC">
        <w:rPr>
          <w:b/>
          <w:bCs/>
          <w:szCs w:val="24"/>
          <w:u w:val="single"/>
        </w:rPr>
        <w:t>39</w:t>
      </w:r>
      <w:r w:rsidRPr="00FE1877">
        <w:rPr>
          <w:b/>
          <w:bCs/>
          <w:szCs w:val="24"/>
          <w:u w:val="single"/>
        </w:rPr>
        <w:t xml:space="preserve"> </w:t>
      </w:r>
      <w:proofErr w:type="spellStart"/>
      <w:r w:rsidRPr="00FE1877">
        <w:rPr>
          <w:b/>
          <w:bCs/>
          <w:szCs w:val="24"/>
          <w:u w:val="single"/>
        </w:rPr>
        <w:t>eura</w:t>
      </w:r>
      <w:proofErr w:type="spellEnd"/>
    </w:p>
    <w:p w:rsidR="00FE1877" w:rsidRDefault="00FE1877" w:rsidP="00FE1877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– </w:t>
      </w:r>
      <w:proofErr w:type="spellStart"/>
      <w:r>
        <w:rPr>
          <w:b/>
          <w:bCs/>
          <w:szCs w:val="24"/>
        </w:rPr>
        <w:t>fiskalno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izravnanje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od</w:t>
      </w:r>
      <w:proofErr w:type="spellEnd"/>
      <w:proofErr w:type="gram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-    121.</w:t>
      </w:r>
      <w:r w:rsidR="001C27FC">
        <w:rPr>
          <w:b/>
          <w:bCs/>
          <w:szCs w:val="24"/>
        </w:rPr>
        <w:t>677</w:t>
      </w:r>
      <w:r>
        <w:rPr>
          <w:b/>
          <w:bCs/>
          <w:szCs w:val="24"/>
        </w:rPr>
        <w:t>,</w:t>
      </w:r>
      <w:r w:rsidR="001C27FC">
        <w:rPr>
          <w:b/>
          <w:bCs/>
          <w:szCs w:val="24"/>
        </w:rPr>
        <w:t>39</w:t>
      </w: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eura</w:t>
      </w:r>
      <w:proofErr w:type="spellEnd"/>
    </w:p>
    <w:p w:rsidR="00FE1877" w:rsidRDefault="00FE1877" w:rsidP="00585A4F">
      <w:pPr>
        <w:jc w:val="both"/>
        <w:rPr>
          <w:b/>
          <w:bCs/>
          <w:szCs w:val="24"/>
        </w:rPr>
      </w:pPr>
    </w:p>
    <w:p w:rsidR="00FE1877" w:rsidRDefault="00FE1877" w:rsidP="00585A4F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  <w:t xml:space="preserve">4. </w:t>
      </w:r>
      <w:proofErr w:type="spellStart"/>
      <w:r>
        <w:rPr>
          <w:b/>
          <w:bCs/>
          <w:szCs w:val="24"/>
        </w:rPr>
        <w:t>Tekuće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r w:rsidR="001C27FC">
        <w:rPr>
          <w:b/>
          <w:bCs/>
          <w:szCs w:val="24"/>
        </w:rPr>
        <w:t>temeljem</w:t>
      </w:r>
      <w:proofErr w:type="spellEnd"/>
      <w:r w:rsidR="001C27FC">
        <w:rPr>
          <w:b/>
          <w:bCs/>
          <w:szCs w:val="24"/>
        </w:rPr>
        <w:t xml:space="preserve"> </w:t>
      </w:r>
      <w:proofErr w:type="spellStart"/>
      <w:r w:rsidR="001C27FC">
        <w:rPr>
          <w:b/>
          <w:bCs/>
          <w:szCs w:val="24"/>
        </w:rPr>
        <w:t>prijenosa</w:t>
      </w:r>
      <w:proofErr w:type="spellEnd"/>
      <w:r w:rsidR="001C27FC">
        <w:rPr>
          <w:b/>
          <w:bCs/>
          <w:szCs w:val="24"/>
        </w:rPr>
        <w:t xml:space="preserve"> EU </w:t>
      </w:r>
      <w:proofErr w:type="spellStart"/>
      <w:r w:rsidR="001C27FC">
        <w:rPr>
          <w:b/>
          <w:bCs/>
          <w:szCs w:val="24"/>
        </w:rPr>
        <w:t>sredstava</w:t>
      </w:r>
      <w:proofErr w:type="spellEnd"/>
      <w:r w:rsidR="001C27FC">
        <w:rPr>
          <w:b/>
          <w:bCs/>
          <w:szCs w:val="24"/>
        </w:rPr>
        <w:t xml:space="preserve"> u </w:t>
      </w:r>
      <w:proofErr w:type="spellStart"/>
      <w:r w:rsidR="001C27FC">
        <w:rPr>
          <w:b/>
          <w:bCs/>
          <w:szCs w:val="24"/>
        </w:rPr>
        <w:t>iznosu</w:t>
      </w:r>
      <w:proofErr w:type="spellEnd"/>
      <w:r w:rsidR="001C27FC">
        <w:rPr>
          <w:b/>
          <w:bCs/>
          <w:szCs w:val="24"/>
        </w:rPr>
        <w:t xml:space="preserve"> </w:t>
      </w:r>
      <w:proofErr w:type="spellStart"/>
      <w:proofErr w:type="gramStart"/>
      <w:r w:rsidR="001C27FC">
        <w:rPr>
          <w:b/>
          <w:bCs/>
          <w:szCs w:val="24"/>
        </w:rPr>
        <w:t>od</w:t>
      </w:r>
      <w:proofErr w:type="spellEnd"/>
      <w:proofErr w:type="gramEnd"/>
      <w:r w:rsidR="001C27FC">
        <w:rPr>
          <w:b/>
          <w:bCs/>
          <w:szCs w:val="24"/>
        </w:rPr>
        <w:t xml:space="preserve"> </w:t>
      </w:r>
      <w:r w:rsidR="001C27FC">
        <w:rPr>
          <w:b/>
          <w:bCs/>
          <w:szCs w:val="24"/>
        </w:rPr>
        <w:tab/>
      </w:r>
      <w:r w:rsidR="001C27FC">
        <w:rPr>
          <w:b/>
          <w:bCs/>
          <w:szCs w:val="24"/>
        </w:rPr>
        <w:tab/>
      </w:r>
      <w:r w:rsidR="001C27FC" w:rsidRPr="001C27FC">
        <w:rPr>
          <w:b/>
          <w:bCs/>
          <w:szCs w:val="24"/>
          <w:u w:val="single"/>
        </w:rPr>
        <w:t xml:space="preserve">-    111.868,63 </w:t>
      </w:r>
      <w:proofErr w:type="spellStart"/>
      <w:r w:rsidR="001C27FC" w:rsidRPr="001C27FC">
        <w:rPr>
          <w:b/>
          <w:bCs/>
          <w:szCs w:val="24"/>
          <w:u w:val="single"/>
        </w:rPr>
        <w:t>eura</w:t>
      </w:r>
      <w:proofErr w:type="spellEnd"/>
    </w:p>
    <w:p w:rsidR="001C27FC" w:rsidRDefault="001C27FC" w:rsidP="00585A4F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  <w:t xml:space="preserve">    </w:t>
      </w:r>
      <w:proofErr w:type="spellStart"/>
      <w:r>
        <w:rPr>
          <w:b/>
          <w:bCs/>
          <w:szCs w:val="24"/>
        </w:rPr>
        <w:t>Tekuće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temeljem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prijenosa</w:t>
      </w:r>
      <w:proofErr w:type="spellEnd"/>
      <w:r>
        <w:rPr>
          <w:b/>
          <w:bCs/>
          <w:szCs w:val="24"/>
        </w:rPr>
        <w:t xml:space="preserve"> EU </w:t>
      </w:r>
      <w:proofErr w:type="spellStart"/>
      <w:r>
        <w:rPr>
          <w:b/>
          <w:bCs/>
          <w:szCs w:val="24"/>
        </w:rPr>
        <w:t>sredstava-Projekt</w:t>
      </w:r>
      <w:proofErr w:type="spellEnd"/>
      <w:r>
        <w:rPr>
          <w:b/>
          <w:bCs/>
          <w:szCs w:val="24"/>
        </w:rPr>
        <w:t xml:space="preserve"> ZAŽELI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-    111.868,63 </w:t>
      </w:r>
      <w:proofErr w:type="spellStart"/>
      <w:r>
        <w:rPr>
          <w:b/>
          <w:bCs/>
          <w:szCs w:val="24"/>
        </w:rPr>
        <w:t>eura</w:t>
      </w:r>
      <w:proofErr w:type="spellEnd"/>
    </w:p>
    <w:p w:rsidR="00FE1877" w:rsidRDefault="00FE1877" w:rsidP="00585A4F">
      <w:pPr>
        <w:jc w:val="both"/>
        <w:rPr>
          <w:b/>
          <w:bCs/>
          <w:szCs w:val="24"/>
        </w:rPr>
      </w:pPr>
    </w:p>
    <w:p w:rsidR="001C27FC" w:rsidRDefault="001C27FC" w:rsidP="00EC1C48">
      <w:pPr>
        <w:ind w:firstLine="720"/>
        <w:jc w:val="both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Tekuće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iz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državnog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proračuna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od</w:t>
      </w:r>
      <w:proofErr w:type="spellEnd"/>
      <w:proofErr w:type="gramEnd"/>
      <w:r>
        <w:rPr>
          <w:b/>
          <w:bCs/>
          <w:szCs w:val="24"/>
        </w:rPr>
        <w:t xml:space="preserve"> 20.694,00 </w:t>
      </w:r>
      <w:proofErr w:type="spell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odnose</w:t>
      </w:r>
      <w:proofErr w:type="spellEnd"/>
      <w:r>
        <w:rPr>
          <w:b/>
          <w:bCs/>
          <w:szCs w:val="24"/>
        </w:rPr>
        <w:t xml:space="preserve"> se </w:t>
      </w:r>
      <w:proofErr w:type="spellStart"/>
      <w:r>
        <w:rPr>
          <w:b/>
          <w:bCs/>
          <w:szCs w:val="24"/>
        </w:rPr>
        <w:t>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sredstva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fiskalnu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održivost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dječjih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vrtića</w:t>
      </w:r>
      <w:proofErr w:type="spellEnd"/>
      <w:r w:rsidR="00EC1C48">
        <w:rPr>
          <w:b/>
          <w:bCs/>
          <w:szCs w:val="24"/>
        </w:rPr>
        <w:t>.</w:t>
      </w:r>
    </w:p>
    <w:p w:rsidR="00EC1C48" w:rsidRDefault="00EC1C48" w:rsidP="00EC1C48">
      <w:pPr>
        <w:ind w:firstLine="720"/>
        <w:jc w:val="both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Tekuće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pomoći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temeljem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prijenosa</w:t>
      </w:r>
      <w:proofErr w:type="spellEnd"/>
      <w:r>
        <w:rPr>
          <w:b/>
          <w:bCs/>
          <w:szCs w:val="24"/>
        </w:rPr>
        <w:t xml:space="preserve"> EU </w:t>
      </w:r>
      <w:proofErr w:type="spellStart"/>
      <w:r>
        <w:rPr>
          <w:b/>
          <w:bCs/>
          <w:szCs w:val="24"/>
        </w:rPr>
        <w:t>sredstava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 xml:space="preserve"> 111.868,63 </w:t>
      </w:r>
      <w:proofErr w:type="spellStart"/>
      <w:proofErr w:type="gram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 xml:space="preserve">  </w:t>
      </w:r>
      <w:proofErr w:type="spellStart"/>
      <w:r>
        <w:rPr>
          <w:b/>
          <w:bCs/>
          <w:szCs w:val="24"/>
        </w:rPr>
        <w:t>odnosi</w:t>
      </w:r>
      <w:proofErr w:type="spellEnd"/>
      <w:proofErr w:type="gramEnd"/>
      <w:r>
        <w:rPr>
          <w:b/>
          <w:bCs/>
          <w:szCs w:val="24"/>
        </w:rPr>
        <w:t xml:space="preserve"> se </w:t>
      </w:r>
      <w:proofErr w:type="spellStart"/>
      <w:r>
        <w:rPr>
          <w:b/>
          <w:bCs/>
          <w:szCs w:val="24"/>
        </w:rPr>
        <w:t>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preneseni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dio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predujma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primljenog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financiranje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Projekta</w:t>
      </w:r>
      <w:proofErr w:type="spellEnd"/>
      <w:r>
        <w:rPr>
          <w:b/>
          <w:bCs/>
          <w:szCs w:val="24"/>
        </w:rPr>
        <w:t xml:space="preserve"> ZAŽELI.</w:t>
      </w:r>
    </w:p>
    <w:p w:rsidR="00596371" w:rsidRDefault="00596371" w:rsidP="00EC1C48">
      <w:pPr>
        <w:jc w:val="both"/>
        <w:rPr>
          <w:b/>
          <w:bCs/>
          <w:szCs w:val="24"/>
        </w:rPr>
      </w:pPr>
    </w:p>
    <w:p w:rsidR="00596371" w:rsidRDefault="00596371" w:rsidP="00EC1C48">
      <w:pPr>
        <w:jc w:val="both"/>
        <w:rPr>
          <w:b/>
          <w:bCs/>
          <w:szCs w:val="24"/>
        </w:rPr>
      </w:pPr>
    </w:p>
    <w:p w:rsidR="00EC1C48" w:rsidRDefault="00EC1C48" w:rsidP="00EC1C48">
      <w:pPr>
        <w:jc w:val="both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lastRenderedPageBreak/>
        <w:t>Za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financiranje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Projekta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Zaželi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primljena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sredstva</w:t>
      </w:r>
      <w:proofErr w:type="spellEnd"/>
      <w:r>
        <w:rPr>
          <w:b/>
          <w:bCs/>
          <w:szCs w:val="24"/>
        </w:rPr>
        <w:t xml:space="preserve"> I to</w:t>
      </w:r>
    </w:p>
    <w:p w:rsidR="00EC1C48" w:rsidRDefault="00EC1C48" w:rsidP="00EC1C48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>-</w:t>
      </w:r>
      <w:proofErr w:type="spellStart"/>
      <w:proofErr w:type="gramStart"/>
      <w:r>
        <w:rPr>
          <w:b/>
          <w:bCs/>
          <w:szCs w:val="24"/>
        </w:rPr>
        <w:t>dana</w:t>
      </w:r>
      <w:proofErr w:type="spellEnd"/>
      <w:proofErr w:type="gramEnd"/>
      <w:r>
        <w:rPr>
          <w:b/>
          <w:bCs/>
          <w:szCs w:val="24"/>
        </w:rPr>
        <w:t xml:space="preserve"> 22.04.2024. </w:t>
      </w:r>
      <w:proofErr w:type="spellStart"/>
      <w:proofErr w:type="gramStart"/>
      <w:r>
        <w:rPr>
          <w:b/>
          <w:bCs/>
          <w:szCs w:val="24"/>
        </w:rPr>
        <w:t>godine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predujam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297.000,00 </w:t>
      </w:r>
      <w:proofErr w:type="spellStart"/>
      <w:r>
        <w:rPr>
          <w:b/>
          <w:bCs/>
          <w:szCs w:val="24"/>
        </w:rPr>
        <w:t>eura</w:t>
      </w:r>
      <w:proofErr w:type="spellEnd"/>
    </w:p>
    <w:p w:rsidR="00EC1C48" w:rsidRDefault="00EC1C48" w:rsidP="00EC1C48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>-</w:t>
      </w:r>
      <w:proofErr w:type="spellStart"/>
      <w:proofErr w:type="gramStart"/>
      <w:r>
        <w:rPr>
          <w:b/>
          <w:bCs/>
          <w:szCs w:val="24"/>
        </w:rPr>
        <w:t>dana</w:t>
      </w:r>
      <w:proofErr w:type="spellEnd"/>
      <w:proofErr w:type="gramEnd"/>
      <w:r>
        <w:rPr>
          <w:b/>
          <w:bCs/>
          <w:szCs w:val="24"/>
        </w:rPr>
        <w:t xml:space="preserve"> 06.12.2024. </w:t>
      </w:r>
      <w:proofErr w:type="spellStart"/>
      <w:proofErr w:type="gramStart"/>
      <w:r>
        <w:rPr>
          <w:b/>
          <w:bCs/>
          <w:szCs w:val="24"/>
        </w:rPr>
        <w:t>godine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</w:t>
      </w:r>
      <w:proofErr w:type="spellEnd"/>
      <w:r>
        <w:rPr>
          <w:b/>
          <w:bCs/>
          <w:szCs w:val="24"/>
        </w:rPr>
        <w:t xml:space="preserve"> ZNS 2 </w:t>
      </w:r>
      <w:proofErr w:type="spellStart"/>
      <w:r>
        <w:rPr>
          <w:b/>
          <w:bCs/>
          <w:szCs w:val="24"/>
        </w:rPr>
        <w:t>primljeno</w:t>
      </w:r>
      <w:proofErr w:type="spellEnd"/>
      <w:r>
        <w:rPr>
          <w:b/>
          <w:bCs/>
          <w:szCs w:val="24"/>
        </w:rPr>
        <w:t xml:space="preserve"> je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61.437,90 </w:t>
      </w:r>
      <w:proofErr w:type="spellStart"/>
      <w:r>
        <w:rPr>
          <w:b/>
          <w:bCs/>
          <w:szCs w:val="24"/>
        </w:rPr>
        <w:t>eura</w:t>
      </w:r>
      <w:proofErr w:type="spellEnd"/>
    </w:p>
    <w:p w:rsidR="00EC1C48" w:rsidRDefault="00EC1C48" w:rsidP="00EC1C48">
      <w:pPr>
        <w:ind w:firstLine="720"/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</w:rPr>
        <w:t>-</w:t>
      </w:r>
      <w:proofErr w:type="spellStart"/>
      <w:proofErr w:type="gramStart"/>
      <w:r>
        <w:rPr>
          <w:b/>
          <w:bCs/>
          <w:szCs w:val="24"/>
        </w:rPr>
        <w:t>dana</w:t>
      </w:r>
      <w:proofErr w:type="spellEnd"/>
      <w:proofErr w:type="gramEnd"/>
      <w:r>
        <w:rPr>
          <w:b/>
          <w:bCs/>
          <w:szCs w:val="24"/>
        </w:rPr>
        <w:t xml:space="preserve"> 19.02.2025. </w:t>
      </w:r>
      <w:proofErr w:type="spellStart"/>
      <w:proofErr w:type="gramStart"/>
      <w:r>
        <w:rPr>
          <w:b/>
          <w:bCs/>
          <w:szCs w:val="24"/>
        </w:rPr>
        <w:t>godine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</w:t>
      </w:r>
      <w:proofErr w:type="spellEnd"/>
      <w:r>
        <w:rPr>
          <w:b/>
          <w:bCs/>
          <w:szCs w:val="24"/>
        </w:rPr>
        <w:t xml:space="preserve"> ZNS 3 </w:t>
      </w:r>
      <w:proofErr w:type="spellStart"/>
      <w:r>
        <w:rPr>
          <w:b/>
          <w:bCs/>
          <w:szCs w:val="24"/>
        </w:rPr>
        <w:t>primljeno</w:t>
      </w:r>
      <w:proofErr w:type="spellEnd"/>
      <w:r>
        <w:rPr>
          <w:b/>
          <w:bCs/>
          <w:szCs w:val="24"/>
        </w:rPr>
        <w:t xml:space="preserve"> je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46635B">
        <w:rPr>
          <w:b/>
          <w:bCs/>
          <w:szCs w:val="24"/>
          <w:u w:val="single"/>
        </w:rPr>
        <w:t>120.</w:t>
      </w:r>
      <w:r w:rsidR="0046635B" w:rsidRPr="0046635B">
        <w:rPr>
          <w:b/>
          <w:bCs/>
          <w:szCs w:val="24"/>
          <w:u w:val="single"/>
        </w:rPr>
        <w:t xml:space="preserve">371,40 </w:t>
      </w:r>
      <w:proofErr w:type="spellStart"/>
      <w:r w:rsidR="0046635B" w:rsidRPr="0046635B">
        <w:rPr>
          <w:b/>
          <w:bCs/>
          <w:szCs w:val="24"/>
          <w:u w:val="single"/>
        </w:rPr>
        <w:t>eura</w:t>
      </w:r>
      <w:proofErr w:type="spellEnd"/>
    </w:p>
    <w:p w:rsidR="0046635B" w:rsidRDefault="0046635B" w:rsidP="00EC1C48">
      <w:pPr>
        <w:ind w:firstLine="720"/>
        <w:jc w:val="both"/>
        <w:rPr>
          <w:b/>
          <w:bCs/>
          <w:szCs w:val="24"/>
        </w:rPr>
      </w:pPr>
      <w:r w:rsidRPr="0046635B">
        <w:rPr>
          <w:b/>
          <w:bCs/>
          <w:szCs w:val="24"/>
        </w:rPr>
        <w:tab/>
      </w:r>
      <w:proofErr w:type="spellStart"/>
      <w:r>
        <w:rPr>
          <w:b/>
          <w:bCs/>
          <w:szCs w:val="24"/>
        </w:rPr>
        <w:t>Ukupno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primljena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sredstva</w:t>
      </w:r>
      <w:proofErr w:type="spellEnd"/>
      <w:r>
        <w:rPr>
          <w:b/>
          <w:bCs/>
          <w:szCs w:val="24"/>
        </w:rPr>
        <w:t>: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478.809,30 </w:t>
      </w:r>
      <w:proofErr w:type="spellStart"/>
      <w:r>
        <w:rPr>
          <w:b/>
          <w:bCs/>
          <w:szCs w:val="24"/>
        </w:rPr>
        <w:t>eura</w:t>
      </w:r>
      <w:proofErr w:type="spellEnd"/>
    </w:p>
    <w:p w:rsidR="0046635B" w:rsidRDefault="0046635B" w:rsidP="00EC1C48">
      <w:pPr>
        <w:ind w:firstLine="720"/>
        <w:jc w:val="both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 xml:space="preserve">Na </w:t>
      </w:r>
      <w:proofErr w:type="spellStart"/>
      <w:r>
        <w:rPr>
          <w:b/>
          <w:bCs/>
          <w:szCs w:val="24"/>
        </w:rPr>
        <w:t>ime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podmirenja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troškova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</w:t>
      </w:r>
      <w:proofErr w:type="spellEnd"/>
      <w:r>
        <w:rPr>
          <w:b/>
          <w:bCs/>
          <w:szCs w:val="24"/>
        </w:rPr>
        <w:t xml:space="preserve"> 2024.</w:t>
      </w:r>
      <w:proofErr w:type="gram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godinu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prihodovali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smo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dio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sredsta</w:t>
      </w:r>
      <w:r w:rsidR="00AB0677">
        <w:rPr>
          <w:b/>
          <w:bCs/>
          <w:szCs w:val="24"/>
        </w:rPr>
        <w:t>va</w:t>
      </w:r>
      <w:proofErr w:type="spellEnd"/>
      <w:r w:rsidR="00AB0677">
        <w:rPr>
          <w:b/>
          <w:bCs/>
          <w:szCs w:val="24"/>
        </w:rPr>
        <w:t xml:space="preserve"> u </w:t>
      </w:r>
      <w:proofErr w:type="spellStart"/>
      <w:r w:rsidR="00AB0677">
        <w:rPr>
          <w:b/>
          <w:bCs/>
          <w:szCs w:val="24"/>
        </w:rPr>
        <w:t>iznosu</w:t>
      </w:r>
      <w:proofErr w:type="spellEnd"/>
      <w:r w:rsidR="00AB0677">
        <w:rPr>
          <w:b/>
          <w:bCs/>
          <w:szCs w:val="24"/>
        </w:rPr>
        <w:t xml:space="preserve"> </w:t>
      </w:r>
      <w:proofErr w:type="spellStart"/>
      <w:r w:rsidR="00AB0677">
        <w:rPr>
          <w:b/>
          <w:bCs/>
          <w:szCs w:val="24"/>
        </w:rPr>
        <w:t>od</w:t>
      </w:r>
      <w:proofErr w:type="spellEnd"/>
      <w:r w:rsidR="00AB0677">
        <w:rPr>
          <w:b/>
          <w:bCs/>
          <w:szCs w:val="24"/>
        </w:rPr>
        <w:t xml:space="preserve"> 247.755,46 </w:t>
      </w:r>
      <w:proofErr w:type="spellStart"/>
      <w:r w:rsidR="00AB0677">
        <w:rPr>
          <w:b/>
          <w:bCs/>
          <w:szCs w:val="24"/>
        </w:rPr>
        <w:t>eura</w:t>
      </w:r>
      <w:proofErr w:type="spellEnd"/>
      <w:r w:rsidR="00AB0677">
        <w:rPr>
          <w:b/>
          <w:bCs/>
          <w:szCs w:val="24"/>
        </w:rPr>
        <w:t>, a</w:t>
      </w: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</w:t>
      </w:r>
      <w:proofErr w:type="spellEnd"/>
      <w:r w:rsidR="00AB0677">
        <w:rPr>
          <w:b/>
          <w:bCs/>
          <w:szCs w:val="24"/>
        </w:rPr>
        <w:t xml:space="preserve"> </w:t>
      </w:r>
      <w:proofErr w:type="spellStart"/>
      <w:r w:rsidR="00AB0677">
        <w:rPr>
          <w:b/>
          <w:bCs/>
          <w:szCs w:val="24"/>
        </w:rPr>
        <w:t>razdoblje</w:t>
      </w:r>
      <w:proofErr w:type="spellEnd"/>
      <w:r w:rsidR="00AB0677">
        <w:rPr>
          <w:b/>
          <w:bCs/>
          <w:szCs w:val="24"/>
        </w:rPr>
        <w:t xml:space="preserve"> I-III 2025. </w:t>
      </w:r>
      <w:proofErr w:type="spellStart"/>
      <w:proofErr w:type="gramStart"/>
      <w:r w:rsidR="00AB0677">
        <w:rPr>
          <w:b/>
          <w:bCs/>
          <w:szCs w:val="24"/>
        </w:rPr>
        <w:t>g</w:t>
      </w:r>
      <w:r>
        <w:rPr>
          <w:b/>
          <w:bCs/>
          <w:szCs w:val="24"/>
        </w:rPr>
        <w:t>odine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prihodovali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smo</w:t>
      </w:r>
      <w:proofErr w:type="spellEnd"/>
      <w:r>
        <w:rPr>
          <w:b/>
          <w:bCs/>
          <w:szCs w:val="24"/>
        </w:rPr>
        <w:t xml:space="preserve"> 111.868,63 </w:t>
      </w:r>
      <w:proofErr w:type="spell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 xml:space="preserve">.   </w:t>
      </w:r>
    </w:p>
    <w:p w:rsidR="0046635B" w:rsidRDefault="00AB0677" w:rsidP="00EC1C48">
      <w:pPr>
        <w:ind w:firstLine="720"/>
        <w:jc w:val="both"/>
        <w:rPr>
          <w:b/>
          <w:bCs/>
          <w:szCs w:val="24"/>
        </w:rPr>
      </w:pPr>
      <w:proofErr w:type="spellStart"/>
      <w:proofErr w:type="gramStart"/>
      <w:r>
        <w:rPr>
          <w:b/>
          <w:bCs/>
          <w:szCs w:val="24"/>
        </w:rPr>
        <w:t>Stanje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predujmova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tj</w:t>
      </w:r>
      <w:proofErr w:type="spellEnd"/>
      <w:r>
        <w:rPr>
          <w:b/>
          <w:bCs/>
          <w:szCs w:val="24"/>
        </w:rPr>
        <w:t>.</w:t>
      </w:r>
      <w:proofErr w:type="gram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stanje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r</w:t>
      </w:r>
      <w:r w:rsidR="0046635B">
        <w:rPr>
          <w:b/>
          <w:bCs/>
          <w:szCs w:val="24"/>
        </w:rPr>
        <w:t>ačun</w:t>
      </w:r>
      <w:r>
        <w:rPr>
          <w:b/>
          <w:bCs/>
          <w:szCs w:val="24"/>
        </w:rPr>
        <w:t>a</w:t>
      </w:r>
      <w:proofErr w:type="spellEnd"/>
      <w:r w:rsidR="0046635B">
        <w:rPr>
          <w:b/>
          <w:bCs/>
          <w:szCs w:val="24"/>
        </w:rPr>
        <w:t xml:space="preserve"> 271110 </w:t>
      </w:r>
      <w:proofErr w:type="spellStart"/>
      <w:r w:rsidR="0046635B">
        <w:rPr>
          <w:b/>
          <w:bCs/>
          <w:szCs w:val="24"/>
        </w:rPr>
        <w:t>na</w:t>
      </w:r>
      <w:proofErr w:type="spellEnd"/>
      <w:r w:rsidR="0046635B">
        <w:rPr>
          <w:b/>
          <w:bCs/>
          <w:szCs w:val="24"/>
        </w:rPr>
        <w:t xml:space="preserve"> </w:t>
      </w:r>
      <w:proofErr w:type="spellStart"/>
      <w:r w:rsidR="0046635B">
        <w:rPr>
          <w:b/>
          <w:bCs/>
          <w:szCs w:val="24"/>
        </w:rPr>
        <w:t>dan</w:t>
      </w:r>
      <w:proofErr w:type="spellEnd"/>
      <w:r w:rsidR="0046635B">
        <w:rPr>
          <w:b/>
          <w:bCs/>
          <w:szCs w:val="24"/>
        </w:rPr>
        <w:t xml:space="preserve"> 31.03.2025. </w:t>
      </w:r>
      <w:proofErr w:type="spellStart"/>
      <w:proofErr w:type="gramStart"/>
      <w:r w:rsidR="0046635B">
        <w:rPr>
          <w:b/>
          <w:bCs/>
          <w:szCs w:val="24"/>
        </w:rPr>
        <w:t>godine</w:t>
      </w:r>
      <w:proofErr w:type="spellEnd"/>
      <w:proofErr w:type="gramEnd"/>
      <w:r w:rsidR="0046635B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iskazano</w:t>
      </w:r>
      <w:proofErr w:type="spellEnd"/>
      <w:r w:rsidR="00B42F5C">
        <w:rPr>
          <w:b/>
          <w:bCs/>
          <w:szCs w:val="24"/>
        </w:rPr>
        <w:t xml:space="preserve"> je </w:t>
      </w:r>
      <w:r>
        <w:rPr>
          <w:b/>
          <w:bCs/>
          <w:szCs w:val="24"/>
        </w:rPr>
        <w:t xml:space="preserve">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od</w:t>
      </w:r>
      <w:proofErr w:type="spellEnd"/>
      <w:r w:rsidR="00B42F5C">
        <w:rPr>
          <w:b/>
          <w:bCs/>
          <w:szCs w:val="24"/>
        </w:rPr>
        <w:t xml:space="preserve"> 119.185,21 </w:t>
      </w:r>
      <w:proofErr w:type="spellStart"/>
      <w:r w:rsidR="00B42F5C">
        <w:rPr>
          <w:b/>
          <w:bCs/>
          <w:szCs w:val="24"/>
        </w:rPr>
        <w:t>eur</w:t>
      </w:r>
      <w:r>
        <w:rPr>
          <w:b/>
          <w:bCs/>
          <w:szCs w:val="24"/>
        </w:rPr>
        <w:t>a</w:t>
      </w:r>
      <w:proofErr w:type="spellEnd"/>
      <w:r w:rsidR="00B42F5C">
        <w:rPr>
          <w:b/>
          <w:bCs/>
          <w:szCs w:val="24"/>
        </w:rPr>
        <w:t>.</w:t>
      </w:r>
    </w:p>
    <w:p w:rsidR="00B42F5C" w:rsidRDefault="00B42F5C" w:rsidP="00EC1C48">
      <w:pPr>
        <w:ind w:firstLine="720"/>
        <w:jc w:val="both"/>
        <w:rPr>
          <w:b/>
          <w:bCs/>
          <w:szCs w:val="24"/>
        </w:rPr>
      </w:pPr>
    </w:p>
    <w:p w:rsidR="00B42F5C" w:rsidRDefault="00A97385" w:rsidP="00590368">
      <w:pPr>
        <w:ind w:firstLine="720"/>
        <w:jc w:val="both"/>
        <w:rPr>
          <w:b/>
          <w:bCs/>
          <w:szCs w:val="24"/>
        </w:rPr>
      </w:pPr>
      <w:proofErr w:type="spellStart"/>
      <w:proofErr w:type="gramStart"/>
      <w:r>
        <w:rPr>
          <w:b/>
          <w:bCs/>
          <w:szCs w:val="24"/>
        </w:rPr>
        <w:t>Prihodi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poslovanja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Općine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Plaški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razdoblje</w:t>
      </w:r>
      <w:proofErr w:type="spellEnd"/>
      <w:r>
        <w:rPr>
          <w:b/>
          <w:bCs/>
          <w:szCs w:val="24"/>
        </w:rPr>
        <w:t xml:space="preserve"> I-III 202</w:t>
      </w:r>
      <w:r w:rsidR="00B42F5C">
        <w:rPr>
          <w:b/>
          <w:bCs/>
          <w:szCs w:val="24"/>
        </w:rPr>
        <w:t>5</w:t>
      </w:r>
      <w:r>
        <w:rPr>
          <w:b/>
          <w:bCs/>
          <w:szCs w:val="24"/>
        </w:rPr>
        <w:t>.</w:t>
      </w:r>
      <w:proofErr w:type="gramEnd"/>
      <w:r>
        <w:rPr>
          <w:b/>
          <w:bCs/>
          <w:szCs w:val="24"/>
        </w:rPr>
        <w:t xml:space="preserve"> </w:t>
      </w:r>
      <w:proofErr w:type="spellStart"/>
      <w:proofErr w:type="gramStart"/>
      <w:r w:rsidR="00DB1B90">
        <w:rPr>
          <w:b/>
          <w:bCs/>
          <w:szCs w:val="24"/>
        </w:rPr>
        <w:t>g</w:t>
      </w:r>
      <w:r>
        <w:rPr>
          <w:b/>
          <w:bCs/>
          <w:szCs w:val="24"/>
        </w:rPr>
        <w:t>odine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 w:rsidR="00DB1B90">
        <w:rPr>
          <w:b/>
          <w:bCs/>
          <w:szCs w:val="24"/>
        </w:rPr>
        <w:t>iskazani</w:t>
      </w:r>
      <w:proofErr w:type="spellEnd"/>
      <w:r w:rsidR="00DB1B90">
        <w:rPr>
          <w:b/>
          <w:bCs/>
          <w:szCs w:val="24"/>
        </w:rPr>
        <w:t xml:space="preserve"> </w:t>
      </w:r>
      <w:proofErr w:type="spellStart"/>
      <w:r w:rsidR="00DB1B90">
        <w:rPr>
          <w:b/>
          <w:bCs/>
          <w:szCs w:val="24"/>
        </w:rPr>
        <w:t>su</w:t>
      </w:r>
      <w:proofErr w:type="spellEnd"/>
      <w:r w:rsidR="00DB1B90">
        <w:rPr>
          <w:b/>
          <w:bCs/>
          <w:szCs w:val="24"/>
        </w:rPr>
        <w:t xml:space="preserve"> u </w:t>
      </w:r>
      <w:proofErr w:type="spellStart"/>
      <w:r w:rsidR="00B42F5C">
        <w:rPr>
          <w:b/>
          <w:bCs/>
          <w:szCs w:val="24"/>
        </w:rPr>
        <w:t>veće</w:t>
      </w:r>
      <w:r w:rsidR="00482D6E">
        <w:rPr>
          <w:b/>
          <w:bCs/>
          <w:szCs w:val="24"/>
        </w:rPr>
        <w:t>m</w:t>
      </w:r>
      <w:proofErr w:type="spellEnd"/>
      <w:r w:rsidR="00DB1B90">
        <w:rPr>
          <w:b/>
          <w:bCs/>
          <w:szCs w:val="24"/>
        </w:rPr>
        <w:t xml:space="preserve"> </w:t>
      </w:r>
      <w:proofErr w:type="spellStart"/>
      <w:r w:rsidR="00DB1B90">
        <w:rPr>
          <w:b/>
          <w:bCs/>
          <w:szCs w:val="24"/>
        </w:rPr>
        <w:t>iznosu</w:t>
      </w:r>
      <w:proofErr w:type="spellEnd"/>
      <w:r w:rsidR="00DB1B9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u </w:t>
      </w:r>
      <w:proofErr w:type="spellStart"/>
      <w:r w:rsidR="00DB1B90">
        <w:rPr>
          <w:b/>
          <w:bCs/>
          <w:szCs w:val="24"/>
        </w:rPr>
        <w:t>o</w:t>
      </w:r>
      <w:r>
        <w:rPr>
          <w:b/>
          <w:bCs/>
          <w:szCs w:val="24"/>
        </w:rPr>
        <w:t>dnosu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isto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razdoblje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prošle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godine</w:t>
      </w:r>
      <w:proofErr w:type="spellEnd"/>
      <w:r w:rsidR="00077A1E">
        <w:rPr>
          <w:b/>
          <w:bCs/>
          <w:szCs w:val="24"/>
        </w:rPr>
        <w:t xml:space="preserve"> ( </w:t>
      </w:r>
      <w:r w:rsidR="00B42F5C">
        <w:rPr>
          <w:b/>
          <w:bCs/>
          <w:szCs w:val="24"/>
        </w:rPr>
        <w:t>155</w:t>
      </w:r>
      <w:r w:rsidR="00D6660E">
        <w:rPr>
          <w:b/>
          <w:bCs/>
          <w:szCs w:val="24"/>
        </w:rPr>
        <w:t>,</w:t>
      </w:r>
      <w:r w:rsidR="00B42F5C">
        <w:rPr>
          <w:b/>
          <w:bCs/>
          <w:szCs w:val="24"/>
        </w:rPr>
        <w:t>40</w:t>
      </w:r>
      <w:r w:rsidR="00D6660E">
        <w:rPr>
          <w:b/>
          <w:bCs/>
          <w:szCs w:val="24"/>
        </w:rPr>
        <w:t xml:space="preserve">% u </w:t>
      </w:r>
      <w:proofErr w:type="spellStart"/>
      <w:r w:rsidR="00D6660E">
        <w:rPr>
          <w:b/>
          <w:bCs/>
          <w:szCs w:val="24"/>
        </w:rPr>
        <w:t>odnosu</w:t>
      </w:r>
      <w:proofErr w:type="spellEnd"/>
      <w:r w:rsidR="00D6660E">
        <w:rPr>
          <w:b/>
          <w:bCs/>
          <w:szCs w:val="24"/>
        </w:rPr>
        <w:t xml:space="preserve"> </w:t>
      </w:r>
      <w:proofErr w:type="spellStart"/>
      <w:r w:rsidR="00D6660E">
        <w:rPr>
          <w:b/>
          <w:bCs/>
          <w:szCs w:val="24"/>
        </w:rPr>
        <w:t>na</w:t>
      </w:r>
      <w:proofErr w:type="spellEnd"/>
      <w:r w:rsidR="00D6660E">
        <w:rPr>
          <w:b/>
          <w:bCs/>
          <w:szCs w:val="24"/>
        </w:rPr>
        <w:t xml:space="preserve"> </w:t>
      </w:r>
      <w:proofErr w:type="spellStart"/>
      <w:r w:rsidR="00302CCF">
        <w:rPr>
          <w:b/>
          <w:bCs/>
          <w:szCs w:val="24"/>
        </w:rPr>
        <w:t>isto</w:t>
      </w:r>
      <w:proofErr w:type="spellEnd"/>
      <w:r w:rsidR="00302CCF">
        <w:rPr>
          <w:b/>
          <w:bCs/>
          <w:szCs w:val="24"/>
        </w:rPr>
        <w:t xml:space="preserve"> </w:t>
      </w:r>
      <w:proofErr w:type="spellStart"/>
      <w:r w:rsidR="00302CCF">
        <w:rPr>
          <w:b/>
          <w:bCs/>
          <w:szCs w:val="24"/>
        </w:rPr>
        <w:t>razdoblje</w:t>
      </w:r>
      <w:proofErr w:type="spellEnd"/>
      <w:r w:rsidR="00302CCF">
        <w:rPr>
          <w:b/>
          <w:bCs/>
          <w:szCs w:val="24"/>
        </w:rPr>
        <w:t xml:space="preserve"> </w:t>
      </w:r>
      <w:proofErr w:type="spellStart"/>
      <w:r w:rsidR="00302CCF">
        <w:rPr>
          <w:b/>
          <w:bCs/>
          <w:szCs w:val="24"/>
        </w:rPr>
        <w:t>prošle</w:t>
      </w:r>
      <w:proofErr w:type="spellEnd"/>
      <w:r w:rsidR="00302CCF">
        <w:rPr>
          <w:b/>
          <w:bCs/>
          <w:szCs w:val="24"/>
        </w:rPr>
        <w:t xml:space="preserve"> </w:t>
      </w:r>
      <w:proofErr w:type="spellStart"/>
      <w:r w:rsidR="00302CCF">
        <w:rPr>
          <w:b/>
          <w:bCs/>
          <w:szCs w:val="24"/>
        </w:rPr>
        <w:t>godine</w:t>
      </w:r>
      <w:proofErr w:type="spellEnd"/>
      <w:r w:rsidR="00302CCF">
        <w:rPr>
          <w:b/>
          <w:bCs/>
          <w:szCs w:val="24"/>
        </w:rPr>
        <w:t>)</w:t>
      </w:r>
      <w:r>
        <w:rPr>
          <w:b/>
          <w:bCs/>
          <w:szCs w:val="24"/>
        </w:rPr>
        <w:t xml:space="preserve">. </w:t>
      </w:r>
      <w:proofErr w:type="spellStart"/>
      <w:r>
        <w:rPr>
          <w:b/>
          <w:bCs/>
          <w:szCs w:val="24"/>
        </w:rPr>
        <w:t>Ostvareni</w:t>
      </w:r>
      <w:r w:rsidR="00DB1B90">
        <w:rPr>
          <w:b/>
          <w:bCs/>
          <w:szCs w:val="24"/>
        </w:rPr>
        <w:t>s</w:t>
      </w:r>
      <w:r>
        <w:rPr>
          <w:b/>
          <w:bCs/>
          <w:szCs w:val="24"/>
        </w:rPr>
        <w:t>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veći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prihodi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</w:t>
      </w:r>
      <w:r w:rsidR="000B7013">
        <w:rPr>
          <w:b/>
          <w:bCs/>
          <w:szCs w:val="24"/>
        </w:rPr>
        <w:t>r</w:t>
      </w:r>
      <w:r>
        <w:rPr>
          <w:b/>
          <w:bCs/>
          <w:szCs w:val="24"/>
        </w:rPr>
        <w:t>ez</w:t>
      </w:r>
      <w:r w:rsidR="00796CAB">
        <w:rPr>
          <w:b/>
          <w:bCs/>
          <w:szCs w:val="24"/>
        </w:rPr>
        <w:t>a</w:t>
      </w:r>
      <w:proofErr w:type="spellEnd"/>
      <w:r w:rsidR="00796CAB">
        <w:rPr>
          <w:b/>
          <w:bCs/>
          <w:szCs w:val="24"/>
        </w:rPr>
        <w:t xml:space="preserve"> </w:t>
      </w:r>
      <w:r w:rsidR="00E3644A">
        <w:rPr>
          <w:b/>
          <w:bCs/>
          <w:szCs w:val="24"/>
        </w:rPr>
        <w:t xml:space="preserve">u </w:t>
      </w:r>
      <w:proofErr w:type="spellStart"/>
      <w:r w:rsidR="00E3644A">
        <w:rPr>
          <w:b/>
          <w:bCs/>
          <w:szCs w:val="24"/>
        </w:rPr>
        <w:t>odnosu</w:t>
      </w:r>
      <w:proofErr w:type="spellEnd"/>
      <w:r w:rsidR="00E3644A">
        <w:rPr>
          <w:b/>
          <w:bCs/>
          <w:szCs w:val="24"/>
        </w:rPr>
        <w:t xml:space="preserve"> </w:t>
      </w:r>
      <w:proofErr w:type="spellStart"/>
      <w:r w:rsidR="00E3644A">
        <w:rPr>
          <w:b/>
          <w:bCs/>
          <w:szCs w:val="24"/>
        </w:rPr>
        <w:t>na</w:t>
      </w:r>
      <w:proofErr w:type="spellEnd"/>
      <w:r w:rsidR="00E3644A">
        <w:rPr>
          <w:b/>
          <w:bCs/>
          <w:szCs w:val="24"/>
        </w:rPr>
        <w:t xml:space="preserve"> </w:t>
      </w:r>
      <w:proofErr w:type="spellStart"/>
      <w:r w:rsidR="00E3644A">
        <w:rPr>
          <w:b/>
          <w:bCs/>
          <w:szCs w:val="24"/>
        </w:rPr>
        <w:t>isto</w:t>
      </w:r>
      <w:proofErr w:type="spellEnd"/>
      <w:r w:rsidR="00E3644A">
        <w:rPr>
          <w:b/>
          <w:bCs/>
          <w:szCs w:val="24"/>
        </w:rPr>
        <w:t xml:space="preserve"> </w:t>
      </w:r>
      <w:proofErr w:type="spellStart"/>
      <w:r w:rsidR="00E3644A">
        <w:rPr>
          <w:b/>
          <w:bCs/>
          <w:szCs w:val="24"/>
        </w:rPr>
        <w:t>razdoblje</w:t>
      </w:r>
      <w:proofErr w:type="spellEnd"/>
      <w:r w:rsidR="00E3644A">
        <w:rPr>
          <w:b/>
          <w:bCs/>
          <w:szCs w:val="24"/>
        </w:rPr>
        <w:t xml:space="preserve"> </w:t>
      </w:r>
      <w:proofErr w:type="spellStart"/>
      <w:r w:rsidR="00E3644A">
        <w:rPr>
          <w:b/>
          <w:bCs/>
          <w:szCs w:val="24"/>
        </w:rPr>
        <w:t>prošle</w:t>
      </w:r>
      <w:proofErr w:type="spellEnd"/>
      <w:r w:rsidR="00E3644A">
        <w:rPr>
          <w:b/>
          <w:bCs/>
          <w:szCs w:val="24"/>
        </w:rPr>
        <w:t xml:space="preserve"> </w:t>
      </w:r>
      <w:proofErr w:type="spellStart"/>
      <w:r w:rsidR="00E3644A">
        <w:rPr>
          <w:b/>
          <w:bCs/>
          <w:szCs w:val="24"/>
        </w:rPr>
        <w:t>godine</w:t>
      </w:r>
      <w:proofErr w:type="spellEnd"/>
      <w:r w:rsidR="00E3644A">
        <w:rPr>
          <w:b/>
          <w:bCs/>
          <w:szCs w:val="24"/>
        </w:rPr>
        <w:t xml:space="preserve"> </w:t>
      </w:r>
      <w:r w:rsidR="00B42F5C">
        <w:rPr>
          <w:b/>
          <w:bCs/>
          <w:szCs w:val="24"/>
        </w:rPr>
        <w:t xml:space="preserve">(137,70 %), </w:t>
      </w:r>
      <w:proofErr w:type="spellStart"/>
      <w:r w:rsidR="00B42F5C">
        <w:rPr>
          <w:b/>
          <w:bCs/>
          <w:szCs w:val="24"/>
        </w:rPr>
        <w:t>prihod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od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komunalne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naknade</w:t>
      </w:r>
      <w:proofErr w:type="spellEnd"/>
      <w:r w:rsidR="00B42F5C">
        <w:rPr>
          <w:b/>
          <w:bCs/>
          <w:szCs w:val="24"/>
        </w:rPr>
        <w:t xml:space="preserve"> ( 139,00%) </w:t>
      </w:r>
      <w:proofErr w:type="spellStart"/>
      <w:r w:rsidR="00B42F5C">
        <w:rPr>
          <w:b/>
          <w:bCs/>
          <w:szCs w:val="24"/>
        </w:rPr>
        <w:t>te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pomoći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iz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inozemstva</w:t>
      </w:r>
      <w:proofErr w:type="spellEnd"/>
      <w:r w:rsidR="00B42F5C">
        <w:rPr>
          <w:b/>
          <w:bCs/>
          <w:szCs w:val="24"/>
        </w:rPr>
        <w:t xml:space="preserve"> I </w:t>
      </w:r>
      <w:proofErr w:type="spellStart"/>
      <w:r w:rsidR="00B42F5C">
        <w:rPr>
          <w:b/>
          <w:bCs/>
          <w:szCs w:val="24"/>
        </w:rPr>
        <w:t>subjekata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unutar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općeg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proračuna</w:t>
      </w:r>
      <w:proofErr w:type="spellEnd"/>
      <w:r w:rsidR="00B42F5C">
        <w:rPr>
          <w:b/>
          <w:bCs/>
          <w:szCs w:val="24"/>
        </w:rPr>
        <w:t xml:space="preserve"> ( 202,50%) u </w:t>
      </w:r>
      <w:proofErr w:type="spellStart"/>
      <w:r w:rsidR="00B42F5C">
        <w:rPr>
          <w:b/>
          <w:bCs/>
          <w:szCs w:val="24"/>
        </w:rPr>
        <w:t>odnosu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na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isto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razdoblje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prošle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godine</w:t>
      </w:r>
      <w:proofErr w:type="spellEnd"/>
      <w:r w:rsidR="00590368">
        <w:rPr>
          <w:b/>
          <w:bCs/>
          <w:szCs w:val="24"/>
        </w:rPr>
        <w:t xml:space="preserve"> (</w:t>
      </w:r>
      <w:r w:rsidR="00B42F5C">
        <w:rPr>
          <w:b/>
          <w:bCs/>
          <w:szCs w:val="24"/>
        </w:rPr>
        <w:t xml:space="preserve">U 2025. </w:t>
      </w:r>
      <w:proofErr w:type="spellStart"/>
      <w:r w:rsidR="00590368">
        <w:rPr>
          <w:b/>
          <w:bCs/>
          <w:szCs w:val="24"/>
        </w:rPr>
        <w:t>g</w:t>
      </w:r>
      <w:r w:rsidR="00B42F5C">
        <w:rPr>
          <w:b/>
          <w:bCs/>
          <w:szCs w:val="24"/>
        </w:rPr>
        <w:t>odini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iskazali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smo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prihod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od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pomoći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temeljem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prijenosa</w:t>
      </w:r>
      <w:proofErr w:type="spellEnd"/>
      <w:r w:rsidR="00B42F5C">
        <w:rPr>
          <w:b/>
          <w:bCs/>
          <w:szCs w:val="24"/>
        </w:rPr>
        <w:t xml:space="preserve"> EU </w:t>
      </w:r>
      <w:proofErr w:type="spellStart"/>
      <w:r w:rsidR="00B42F5C">
        <w:rPr>
          <w:b/>
          <w:bCs/>
          <w:szCs w:val="24"/>
        </w:rPr>
        <w:t>sredstava</w:t>
      </w:r>
      <w:proofErr w:type="spellEnd"/>
      <w:r w:rsidR="00B42F5C">
        <w:rPr>
          <w:b/>
          <w:bCs/>
          <w:szCs w:val="24"/>
        </w:rPr>
        <w:t xml:space="preserve"> u </w:t>
      </w:r>
      <w:proofErr w:type="spellStart"/>
      <w:r w:rsidR="00B42F5C">
        <w:rPr>
          <w:b/>
          <w:bCs/>
          <w:szCs w:val="24"/>
        </w:rPr>
        <w:t>iznosu</w:t>
      </w:r>
      <w:proofErr w:type="spellEnd"/>
      <w:r w:rsidR="00B42F5C">
        <w:rPr>
          <w:b/>
          <w:bCs/>
          <w:szCs w:val="24"/>
        </w:rPr>
        <w:t xml:space="preserve"> </w:t>
      </w:r>
      <w:proofErr w:type="spellStart"/>
      <w:r w:rsidR="00B42F5C">
        <w:rPr>
          <w:b/>
          <w:bCs/>
          <w:szCs w:val="24"/>
        </w:rPr>
        <w:t>od</w:t>
      </w:r>
      <w:proofErr w:type="spellEnd"/>
      <w:r w:rsidR="00B42F5C">
        <w:rPr>
          <w:b/>
          <w:bCs/>
          <w:szCs w:val="24"/>
        </w:rPr>
        <w:t xml:space="preserve"> 111.868,63 </w:t>
      </w:r>
      <w:proofErr w:type="spellStart"/>
      <w:r w:rsidR="00B42F5C">
        <w:rPr>
          <w:b/>
          <w:bCs/>
          <w:szCs w:val="24"/>
        </w:rPr>
        <w:t>eura</w:t>
      </w:r>
      <w:proofErr w:type="spellEnd"/>
      <w:r w:rsidR="00590368">
        <w:rPr>
          <w:b/>
          <w:bCs/>
          <w:szCs w:val="24"/>
        </w:rPr>
        <w:t xml:space="preserve">) </w:t>
      </w:r>
      <w:r w:rsidR="00B42F5C">
        <w:rPr>
          <w:b/>
          <w:bCs/>
          <w:szCs w:val="24"/>
        </w:rPr>
        <w:t>.</w:t>
      </w:r>
    </w:p>
    <w:p w:rsidR="00B42F5C" w:rsidRDefault="00B42F5C" w:rsidP="00585A4F">
      <w:pPr>
        <w:jc w:val="both"/>
        <w:rPr>
          <w:b/>
          <w:bCs/>
          <w:szCs w:val="24"/>
        </w:rPr>
      </w:pPr>
    </w:p>
    <w:p w:rsidR="00B8414A" w:rsidRPr="008E4FBC" w:rsidRDefault="00B8414A" w:rsidP="00585A4F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 xml:space="preserve">02. U </w:t>
      </w:r>
      <w:proofErr w:type="spellStart"/>
      <w:r w:rsidRPr="008E4FBC">
        <w:rPr>
          <w:b/>
          <w:bCs/>
          <w:szCs w:val="24"/>
        </w:rPr>
        <w:t>razdoblju</w:t>
      </w:r>
      <w:proofErr w:type="spellEnd"/>
      <w:r w:rsidRPr="008E4FBC">
        <w:rPr>
          <w:b/>
          <w:bCs/>
          <w:szCs w:val="24"/>
        </w:rPr>
        <w:t xml:space="preserve"> 01.01.-31.</w:t>
      </w:r>
      <w:r w:rsidR="00CE7B82">
        <w:rPr>
          <w:b/>
          <w:bCs/>
          <w:szCs w:val="24"/>
        </w:rPr>
        <w:t>03</w:t>
      </w:r>
      <w:r w:rsidRPr="008E4FBC">
        <w:rPr>
          <w:b/>
          <w:bCs/>
          <w:szCs w:val="24"/>
        </w:rPr>
        <w:t>.</w:t>
      </w:r>
      <w:r w:rsidR="00DA1D5C">
        <w:rPr>
          <w:b/>
          <w:bCs/>
          <w:szCs w:val="24"/>
        </w:rPr>
        <w:t>202</w:t>
      </w:r>
      <w:r w:rsidR="00590368">
        <w:rPr>
          <w:b/>
          <w:bCs/>
          <w:szCs w:val="24"/>
        </w:rPr>
        <w:t>5</w:t>
      </w:r>
      <w:r w:rsidRPr="008E4FBC">
        <w:rPr>
          <w:b/>
          <w:bCs/>
          <w:szCs w:val="24"/>
        </w:rPr>
        <w:t xml:space="preserve">. </w:t>
      </w:r>
      <w:proofErr w:type="spellStart"/>
      <w:proofErr w:type="gramStart"/>
      <w:r w:rsidRPr="008E4FBC">
        <w:rPr>
          <w:b/>
          <w:bCs/>
          <w:szCs w:val="24"/>
        </w:rPr>
        <w:t>ostvareni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ukupni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rashodi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izdaci</w:t>
      </w:r>
      <w:proofErr w:type="spellEnd"/>
      <w:r w:rsidRPr="008E4FBC">
        <w:rPr>
          <w:b/>
          <w:bCs/>
          <w:szCs w:val="24"/>
        </w:rPr>
        <w:t xml:space="preserve"> u </w:t>
      </w:r>
      <w:proofErr w:type="spellStart"/>
      <w:r w:rsidRPr="008E4FBC">
        <w:rPr>
          <w:b/>
          <w:bCs/>
          <w:szCs w:val="24"/>
        </w:rPr>
        <w:t>iznosu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od</w:t>
      </w:r>
      <w:proofErr w:type="spellEnd"/>
      <w:r w:rsidR="00590368">
        <w:rPr>
          <w:b/>
          <w:bCs/>
          <w:szCs w:val="24"/>
        </w:rPr>
        <w:tab/>
      </w:r>
      <w:r w:rsidR="00590368">
        <w:rPr>
          <w:b/>
          <w:bCs/>
          <w:szCs w:val="24"/>
          <w:u w:val="single"/>
        </w:rPr>
        <w:t>409</w:t>
      </w:r>
      <w:r w:rsidR="00EC6241" w:rsidRPr="00AF0554">
        <w:rPr>
          <w:b/>
          <w:bCs/>
          <w:szCs w:val="24"/>
          <w:u w:val="single"/>
        </w:rPr>
        <w:t>.</w:t>
      </w:r>
      <w:r w:rsidR="00590368">
        <w:rPr>
          <w:b/>
          <w:bCs/>
          <w:szCs w:val="24"/>
          <w:u w:val="single"/>
        </w:rPr>
        <w:t>6</w:t>
      </w:r>
      <w:r w:rsidR="00481946">
        <w:rPr>
          <w:b/>
          <w:bCs/>
          <w:szCs w:val="24"/>
          <w:u w:val="single"/>
        </w:rPr>
        <w:t>1</w:t>
      </w:r>
      <w:r w:rsidR="00590368">
        <w:rPr>
          <w:b/>
          <w:bCs/>
          <w:szCs w:val="24"/>
          <w:u w:val="single"/>
        </w:rPr>
        <w:t>4</w:t>
      </w:r>
      <w:r w:rsidR="00EC6241">
        <w:rPr>
          <w:b/>
          <w:bCs/>
          <w:szCs w:val="24"/>
          <w:u w:val="single"/>
        </w:rPr>
        <w:t>,</w:t>
      </w:r>
      <w:r w:rsidR="00481946">
        <w:rPr>
          <w:b/>
          <w:bCs/>
          <w:szCs w:val="24"/>
          <w:u w:val="single"/>
        </w:rPr>
        <w:t>6</w:t>
      </w:r>
      <w:r w:rsidR="00590368">
        <w:rPr>
          <w:b/>
          <w:bCs/>
          <w:szCs w:val="24"/>
          <w:u w:val="single"/>
        </w:rPr>
        <w:t>8</w:t>
      </w:r>
      <w:r w:rsidR="00CE7B82">
        <w:rPr>
          <w:b/>
          <w:bCs/>
          <w:szCs w:val="24"/>
          <w:u w:val="single"/>
        </w:rPr>
        <w:t xml:space="preserve"> </w:t>
      </w:r>
      <w:proofErr w:type="spellStart"/>
      <w:r w:rsidR="00CE7B82">
        <w:rPr>
          <w:b/>
          <w:bCs/>
          <w:szCs w:val="24"/>
          <w:u w:val="single"/>
        </w:rPr>
        <w:t>eur</w:t>
      </w:r>
      <w:r w:rsidR="00481946">
        <w:rPr>
          <w:b/>
          <w:bCs/>
          <w:szCs w:val="24"/>
          <w:u w:val="single"/>
        </w:rPr>
        <w:t>a</w:t>
      </w:r>
      <w:proofErr w:type="spellEnd"/>
    </w:p>
    <w:p w:rsidR="00590368" w:rsidRDefault="00B8414A" w:rsidP="00B8414A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 xml:space="preserve">       </w:t>
      </w:r>
      <w:proofErr w:type="spellStart"/>
      <w:proofErr w:type="gramStart"/>
      <w:r w:rsidRPr="008E4FBC">
        <w:rPr>
          <w:b/>
          <w:bCs/>
          <w:szCs w:val="24"/>
        </w:rPr>
        <w:t>i</w:t>
      </w:r>
      <w:proofErr w:type="spellEnd"/>
      <w:proofErr w:type="gramEnd"/>
      <w:r w:rsidRPr="008E4FBC">
        <w:rPr>
          <w:b/>
          <w:bCs/>
          <w:szCs w:val="24"/>
        </w:rPr>
        <w:t xml:space="preserve"> to:</w:t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</w:p>
    <w:p w:rsidR="00B8414A" w:rsidRDefault="00B8414A" w:rsidP="00590368">
      <w:pPr>
        <w:ind w:left="720" w:firstLine="720"/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 xml:space="preserve"> - </w:t>
      </w:r>
      <w:proofErr w:type="spellStart"/>
      <w:r w:rsidRPr="008E4FBC">
        <w:rPr>
          <w:b/>
          <w:bCs/>
          <w:szCs w:val="24"/>
        </w:rPr>
        <w:t>Rashodi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poslovanja</w:t>
      </w:r>
      <w:proofErr w:type="spellEnd"/>
      <w:r w:rsidRPr="008E4FBC">
        <w:rPr>
          <w:b/>
          <w:bCs/>
          <w:szCs w:val="24"/>
        </w:rPr>
        <w:t xml:space="preserve"> u </w:t>
      </w:r>
      <w:proofErr w:type="spellStart"/>
      <w:r w:rsidRPr="008E4FBC">
        <w:rPr>
          <w:b/>
          <w:bCs/>
          <w:szCs w:val="24"/>
        </w:rPr>
        <w:t>iznosu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od</w:t>
      </w:r>
      <w:proofErr w:type="spellEnd"/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r w:rsidR="00590368">
        <w:rPr>
          <w:b/>
          <w:bCs/>
          <w:szCs w:val="24"/>
        </w:rPr>
        <w:tab/>
      </w:r>
      <w:r w:rsidR="000C4591">
        <w:rPr>
          <w:b/>
          <w:bCs/>
          <w:szCs w:val="24"/>
        </w:rPr>
        <w:t>-</w:t>
      </w:r>
      <w:r w:rsidR="00590368">
        <w:rPr>
          <w:b/>
          <w:bCs/>
          <w:szCs w:val="24"/>
        </w:rPr>
        <w:t>40</w:t>
      </w:r>
      <w:r w:rsidR="009548D9">
        <w:rPr>
          <w:b/>
          <w:bCs/>
          <w:szCs w:val="24"/>
        </w:rPr>
        <w:t>8.</w:t>
      </w:r>
      <w:r w:rsidR="00590368">
        <w:rPr>
          <w:b/>
          <w:bCs/>
          <w:szCs w:val="24"/>
        </w:rPr>
        <w:t>354</w:t>
      </w:r>
      <w:proofErr w:type="gramStart"/>
      <w:r w:rsidR="00590368">
        <w:rPr>
          <w:b/>
          <w:bCs/>
          <w:szCs w:val="24"/>
        </w:rPr>
        <w:t>,68</w:t>
      </w:r>
      <w:proofErr w:type="gramEnd"/>
      <w:r w:rsidR="00CE7B82">
        <w:rPr>
          <w:b/>
          <w:bCs/>
          <w:szCs w:val="24"/>
        </w:rPr>
        <w:t xml:space="preserve"> </w:t>
      </w:r>
      <w:proofErr w:type="spellStart"/>
      <w:r w:rsidR="00CE7B82">
        <w:rPr>
          <w:b/>
          <w:bCs/>
          <w:szCs w:val="24"/>
        </w:rPr>
        <w:t>eur</w:t>
      </w:r>
      <w:r w:rsidR="009548D9">
        <w:rPr>
          <w:b/>
          <w:bCs/>
          <w:szCs w:val="24"/>
        </w:rPr>
        <w:t>a</w:t>
      </w:r>
      <w:proofErr w:type="spellEnd"/>
    </w:p>
    <w:p w:rsidR="00CA27D5" w:rsidRDefault="00B8414A" w:rsidP="00CA27D5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  <w:r w:rsidRPr="008E4FBC">
        <w:rPr>
          <w:b/>
          <w:bCs/>
          <w:szCs w:val="24"/>
        </w:rPr>
        <w:tab/>
      </w:r>
      <w:proofErr w:type="gramStart"/>
      <w:r w:rsidRPr="008E4FBC">
        <w:rPr>
          <w:b/>
          <w:bCs/>
          <w:szCs w:val="24"/>
        </w:rPr>
        <w:t xml:space="preserve">( </w:t>
      </w:r>
      <w:proofErr w:type="spellStart"/>
      <w:r w:rsidRPr="008E4FBC">
        <w:rPr>
          <w:b/>
          <w:bCs/>
          <w:szCs w:val="24"/>
        </w:rPr>
        <w:t>za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Proračunskog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korisnika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="00C904D3">
        <w:rPr>
          <w:b/>
          <w:bCs/>
          <w:szCs w:val="24"/>
        </w:rPr>
        <w:t>Knjižnica</w:t>
      </w:r>
      <w:proofErr w:type="spellEnd"/>
      <w:r w:rsidR="00C904D3">
        <w:rPr>
          <w:b/>
          <w:bCs/>
          <w:szCs w:val="24"/>
        </w:rPr>
        <w:t xml:space="preserve"> I </w:t>
      </w:r>
      <w:proofErr w:type="spellStart"/>
      <w:r w:rsidR="00C904D3">
        <w:rPr>
          <w:b/>
          <w:bCs/>
          <w:szCs w:val="24"/>
        </w:rPr>
        <w:t>čitaonica</w:t>
      </w:r>
      <w:proofErr w:type="spellEnd"/>
      <w:r w:rsidR="00C904D3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utrošeno</w:t>
      </w:r>
      <w:proofErr w:type="spellEnd"/>
      <w:r w:rsidRPr="008E4FBC">
        <w:rPr>
          <w:b/>
          <w:bCs/>
          <w:szCs w:val="24"/>
        </w:rPr>
        <w:t xml:space="preserve"> je </w:t>
      </w:r>
      <w:r w:rsidR="00AB0677">
        <w:rPr>
          <w:b/>
          <w:bCs/>
          <w:szCs w:val="24"/>
        </w:rPr>
        <w:t>8</w:t>
      </w:r>
      <w:r w:rsidRPr="008E4FBC">
        <w:rPr>
          <w:b/>
          <w:bCs/>
          <w:szCs w:val="24"/>
        </w:rPr>
        <w:t>.</w:t>
      </w:r>
      <w:r w:rsidR="00D44448">
        <w:rPr>
          <w:b/>
          <w:bCs/>
          <w:szCs w:val="24"/>
        </w:rPr>
        <w:t xml:space="preserve">056,93 </w:t>
      </w:r>
      <w:proofErr w:type="spellStart"/>
      <w:r w:rsidR="00CE7B82">
        <w:rPr>
          <w:b/>
          <w:bCs/>
          <w:szCs w:val="24"/>
        </w:rPr>
        <w:t>eur</w:t>
      </w:r>
      <w:r w:rsidR="00C94E59">
        <w:rPr>
          <w:b/>
          <w:bCs/>
          <w:szCs w:val="24"/>
        </w:rPr>
        <w:t>a</w:t>
      </w:r>
      <w:proofErr w:type="spellEnd"/>
      <w:r w:rsidR="00CA27D5">
        <w:rPr>
          <w:b/>
          <w:bCs/>
          <w:szCs w:val="24"/>
        </w:rPr>
        <w:t>)</w:t>
      </w:r>
    </w:p>
    <w:p w:rsidR="00646B3F" w:rsidRPr="00590368" w:rsidRDefault="00590368" w:rsidP="00590368">
      <w:pPr>
        <w:ind w:left="720" w:firstLine="720"/>
        <w:jc w:val="both"/>
        <w:rPr>
          <w:b/>
          <w:szCs w:val="24"/>
        </w:rPr>
      </w:pPr>
      <w:r>
        <w:rPr>
          <w:b/>
          <w:bCs/>
          <w:szCs w:val="24"/>
        </w:rPr>
        <w:t xml:space="preserve">- </w:t>
      </w:r>
      <w:proofErr w:type="spellStart"/>
      <w:r w:rsidR="00B8414A" w:rsidRPr="00590368">
        <w:rPr>
          <w:b/>
          <w:bCs/>
          <w:szCs w:val="24"/>
        </w:rPr>
        <w:t>Rashodi</w:t>
      </w:r>
      <w:proofErr w:type="spellEnd"/>
      <w:r w:rsidR="00B8414A" w:rsidRPr="00590368">
        <w:rPr>
          <w:b/>
          <w:bCs/>
          <w:szCs w:val="24"/>
        </w:rPr>
        <w:t xml:space="preserve"> </w:t>
      </w:r>
      <w:proofErr w:type="spellStart"/>
      <w:r w:rsidR="00B8414A" w:rsidRPr="00590368">
        <w:rPr>
          <w:b/>
          <w:bCs/>
          <w:szCs w:val="24"/>
        </w:rPr>
        <w:t>za</w:t>
      </w:r>
      <w:proofErr w:type="spellEnd"/>
      <w:r w:rsidR="00B8414A" w:rsidRPr="00590368">
        <w:rPr>
          <w:b/>
          <w:bCs/>
          <w:szCs w:val="24"/>
        </w:rPr>
        <w:t xml:space="preserve"> </w:t>
      </w:r>
      <w:proofErr w:type="spellStart"/>
      <w:r w:rsidR="00B8414A" w:rsidRPr="00590368">
        <w:rPr>
          <w:b/>
          <w:bCs/>
          <w:szCs w:val="24"/>
        </w:rPr>
        <w:t>nabavu</w:t>
      </w:r>
      <w:proofErr w:type="spellEnd"/>
      <w:r w:rsidR="00B8414A" w:rsidRPr="00590368">
        <w:rPr>
          <w:b/>
          <w:bCs/>
          <w:szCs w:val="24"/>
        </w:rPr>
        <w:t xml:space="preserve"> </w:t>
      </w:r>
      <w:proofErr w:type="spellStart"/>
      <w:r w:rsidR="00B8414A" w:rsidRPr="00590368">
        <w:rPr>
          <w:b/>
          <w:bCs/>
          <w:szCs w:val="24"/>
        </w:rPr>
        <w:t>nefinancijske</w:t>
      </w:r>
      <w:proofErr w:type="spellEnd"/>
      <w:r w:rsidR="00B8414A" w:rsidRPr="00590368">
        <w:rPr>
          <w:b/>
          <w:bCs/>
          <w:szCs w:val="24"/>
        </w:rPr>
        <w:t xml:space="preserve"> </w:t>
      </w:r>
      <w:proofErr w:type="spellStart"/>
      <w:r w:rsidR="00B8414A" w:rsidRPr="00590368">
        <w:rPr>
          <w:b/>
          <w:bCs/>
          <w:szCs w:val="24"/>
        </w:rPr>
        <w:t>imovine</w:t>
      </w:r>
      <w:proofErr w:type="spellEnd"/>
      <w:r w:rsidR="00B8414A" w:rsidRPr="00590368">
        <w:rPr>
          <w:b/>
          <w:bCs/>
          <w:szCs w:val="24"/>
        </w:rPr>
        <w:tab/>
      </w:r>
      <w:r w:rsidR="00B8414A" w:rsidRPr="00590368"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B0677">
        <w:rPr>
          <w:b/>
          <w:bCs/>
          <w:szCs w:val="24"/>
        </w:rPr>
        <w:tab/>
      </w:r>
      <w:r w:rsidR="00B8414A" w:rsidRPr="00590368">
        <w:rPr>
          <w:b/>
          <w:bCs/>
          <w:szCs w:val="24"/>
        </w:rPr>
        <w:t>-</w:t>
      </w:r>
      <w:r w:rsidRPr="00590368">
        <w:rPr>
          <w:b/>
          <w:bCs/>
          <w:szCs w:val="24"/>
        </w:rPr>
        <w:t xml:space="preserve">  </w:t>
      </w:r>
      <w:r w:rsidR="00AB0677">
        <w:rPr>
          <w:b/>
          <w:bCs/>
          <w:szCs w:val="24"/>
        </w:rPr>
        <w:t xml:space="preserve">   </w:t>
      </w:r>
      <w:r w:rsidRPr="00590368">
        <w:rPr>
          <w:b/>
          <w:bCs/>
          <w:szCs w:val="24"/>
        </w:rPr>
        <w:t>1</w:t>
      </w:r>
      <w:r w:rsidR="00CE7B82" w:rsidRPr="00590368">
        <w:rPr>
          <w:b/>
          <w:bCs/>
          <w:szCs w:val="24"/>
        </w:rPr>
        <w:t>.</w:t>
      </w:r>
      <w:r w:rsidRPr="00590368">
        <w:rPr>
          <w:b/>
          <w:bCs/>
          <w:szCs w:val="24"/>
        </w:rPr>
        <w:t>260</w:t>
      </w:r>
      <w:proofErr w:type="gramStart"/>
      <w:r w:rsidR="000C4591" w:rsidRPr="00590368">
        <w:rPr>
          <w:b/>
          <w:bCs/>
          <w:szCs w:val="24"/>
        </w:rPr>
        <w:t>,</w:t>
      </w:r>
      <w:r w:rsidRPr="00590368">
        <w:rPr>
          <w:b/>
          <w:bCs/>
          <w:szCs w:val="24"/>
        </w:rPr>
        <w:t>00</w:t>
      </w:r>
      <w:r w:rsidR="00CE7B82" w:rsidRPr="00590368">
        <w:rPr>
          <w:b/>
          <w:bCs/>
          <w:szCs w:val="24"/>
        </w:rPr>
        <w:t>eur</w:t>
      </w:r>
      <w:r w:rsidR="00E00D2B" w:rsidRPr="00590368">
        <w:rPr>
          <w:b/>
          <w:bCs/>
          <w:szCs w:val="24"/>
        </w:rPr>
        <w:t>a</w:t>
      </w:r>
      <w:proofErr w:type="gramEnd"/>
    </w:p>
    <w:p w:rsidR="00590368" w:rsidRDefault="00590368" w:rsidP="00590368">
      <w:pPr>
        <w:jc w:val="both"/>
        <w:rPr>
          <w:b/>
          <w:szCs w:val="24"/>
        </w:rPr>
      </w:pPr>
    </w:p>
    <w:p w:rsidR="00D1658C" w:rsidRDefault="00AF2810" w:rsidP="00590368">
      <w:pPr>
        <w:jc w:val="both"/>
        <w:rPr>
          <w:b/>
          <w:szCs w:val="24"/>
        </w:rPr>
      </w:pPr>
      <w:r>
        <w:rPr>
          <w:b/>
          <w:szCs w:val="24"/>
        </w:rPr>
        <w:t xml:space="preserve">- </w:t>
      </w:r>
      <w:proofErr w:type="spellStart"/>
      <w:proofErr w:type="gramStart"/>
      <w:r w:rsidR="00B8414A" w:rsidRPr="008E4FBC">
        <w:rPr>
          <w:b/>
          <w:szCs w:val="24"/>
        </w:rPr>
        <w:t>Rashodi</w:t>
      </w:r>
      <w:proofErr w:type="spellEnd"/>
      <w:r w:rsidR="00B8414A" w:rsidRPr="008E4FBC">
        <w:rPr>
          <w:b/>
          <w:szCs w:val="24"/>
        </w:rPr>
        <w:t xml:space="preserve"> </w:t>
      </w:r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poslovanja</w:t>
      </w:r>
      <w:proofErr w:type="spellEnd"/>
      <w:proofErr w:type="gramEnd"/>
      <w:r w:rsidR="00B8414A" w:rsidRPr="008E4FBC">
        <w:rPr>
          <w:b/>
          <w:szCs w:val="24"/>
        </w:rPr>
        <w:t xml:space="preserve"> u </w:t>
      </w:r>
      <w:proofErr w:type="spellStart"/>
      <w:r w:rsidR="00B8414A" w:rsidRPr="008E4FBC">
        <w:rPr>
          <w:b/>
          <w:szCs w:val="24"/>
        </w:rPr>
        <w:t>iznosu</w:t>
      </w:r>
      <w:proofErr w:type="spellEnd"/>
      <w:r w:rsidR="00B8414A" w:rsidRPr="008E4FBC">
        <w:rPr>
          <w:b/>
          <w:szCs w:val="24"/>
        </w:rPr>
        <w:t xml:space="preserve"> </w:t>
      </w:r>
      <w:proofErr w:type="spellStart"/>
      <w:r w:rsidR="00B8414A" w:rsidRPr="00590368">
        <w:rPr>
          <w:b/>
          <w:szCs w:val="24"/>
        </w:rPr>
        <w:t>od</w:t>
      </w:r>
      <w:proofErr w:type="spellEnd"/>
      <w:r w:rsidR="00B8414A" w:rsidRPr="00590368">
        <w:rPr>
          <w:b/>
          <w:szCs w:val="24"/>
        </w:rPr>
        <w:t xml:space="preserve"> </w:t>
      </w:r>
      <w:r w:rsidR="00590368">
        <w:rPr>
          <w:b/>
          <w:szCs w:val="24"/>
        </w:rPr>
        <w:t>40</w:t>
      </w:r>
      <w:r w:rsidR="00646B3F" w:rsidRPr="00590368">
        <w:rPr>
          <w:b/>
          <w:szCs w:val="24"/>
        </w:rPr>
        <w:t>9</w:t>
      </w:r>
      <w:r w:rsidR="000C4591" w:rsidRPr="00590368">
        <w:rPr>
          <w:b/>
          <w:szCs w:val="24"/>
        </w:rPr>
        <w:t>.</w:t>
      </w:r>
      <w:r w:rsidR="00590368">
        <w:rPr>
          <w:b/>
          <w:szCs w:val="24"/>
        </w:rPr>
        <w:t>614</w:t>
      </w:r>
      <w:r w:rsidR="000C4591" w:rsidRPr="00590368">
        <w:rPr>
          <w:b/>
          <w:szCs w:val="24"/>
        </w:rPr>
        <w:t>,</w:t>
      </w:r>
      <w:r w:rsidR="00590368">
        <w:rPr>
          <w:b/>
          <w:szCs w:val="24"/>
        </w:rPr>
        <w:t>68</w:t>
      </w:r>
      <w:r w:rsidR="00D44448">
        <w:rPr>
          <w:b/>
          <w:szCs w:val="24"/>
        </w:rPr>
        <w:t xml:space="preserve"> </w:t>
      </w:r>
      <w:proofErr w:type="spellStart"/>
      <w:r w:rsidRPr="00590368">
        <w:rPr>
          <w:b/>
          <w:szCs w:val="24"/>
        </w:rPr>
        <w:t>eur</w:t>
      </w:r>
      <w:r w:rsidR="00590368">
        <w:rPr>
          <w:b/>
          <w:szCs w:val="24"/>
        </w:rPr>
        <w:t>a</w:t>
      </w:r>
      <w:proofErr w:type="spellEnd"/>
      <w:r w:rsidR="00D4444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iskazani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su</w:t>
      </w:r>
      <w:proofErr w:type="spellEnd"/>
      <w:r w:rsidR="00590368">
        <w:rPr>
          <w:b/>
          <w:szCs w:val="24"/>
        </w:rPr>
        <w:t xml:space="preserve"> u </w:t>
      </w:r>
      <w:proofErr w:type="spellStart"/>
      <w:r w:rsidR="00590368">
        <w:rPr>
          <w:b/>
          <w:szCs w:val="24"/>
        </w:rPr>
        <w:t>znatno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većem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iznosu</w:t>
      </w:r>
      <w:proofErr w:type="spellEnd"/>
      <w:r w:rsidR="00590368">
        <w:rPr>
          <w:b/>
          <w:szCs w:val="24"/>
        </w:rPr>
        <w:t xml:space="preserve"> u </w:t>
      </w:r>
      <w:proofErr w:type="spellStart"/>
      <w:r w:rsidR="00590368">
        <w:rPr>
          <w:b/>
          <w:szCs w:val="24"/>
        </w:rPr>
        <w:t>odnosu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na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rashode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istod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razdoblja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prošle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godine</w:t>
      </w:r>
      <w:proofErr w:type="spellEnd"/>
      <w:r w:rsidR="00590368">
        <w:rPr>
          <w:b/>
          <w:szCs w:val="24"/>
        </w:rPr>
        <w:t xml:space="preserve"> ( 146,50%)  </w:t>
      </w:r>
      <w:proofErr w:type="spellStart"/>
      <w:r w:rsidR="00590368">
        <w:rPr>
          <w:b/>
          <w:szCs w:val="24"/>
        </w:rPr>
        <w:t>Zbog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financiranja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plaća</w:t>
      </w:r>
      <w:proofErr w:type="spellEnd"/>
      <w:r w:rsidR="00590368">
        <w:rPr>
          <w:b/>
          <w:szCs w:val="24"/>
        </w:rPr>
        <w:t xml:space="preserve"> 30 </w:t>
      </w:r>
      <w:proofErr w:type="spellStart"/>
      <w:r w:rsidR="00590368">
        <w:rPr>
          <w:b/>
          <w:szCs w:val="24"/>
        </w:rPr>
        <w:t>djelatnika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uposlenih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po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Projektu</w:t>
      </w:r>
      <w:proofErr w:type="spellEnd"/>
      <w:r w:rsidR="00590368">
        <w:rPr>
          <w:b/>
          <w:szCs w:val="24"/>
        </w:rPr>
        <w:t xml:space="preserve"> ZAŽELI </w:t>
      </w:r>
      <w:proofErr w:type="spellStart"/>
      <w:r w:rsidR="00590368">
        <w:rPr>
          <w:b/>
          <w:szCs w:val="24"/>
        </w:rPr>
        <w:t>rashodi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za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zaposlene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povećani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su</w:t>
      </w:r>
      <w:proofErr w:type="spellEnd"/>
      <w:r w:rsidR="00590368">
        <w:rPr>
          <w:b/>
          <w:szCs w:val="24"/>
        </w:rPr>
        <w:t xml:space="preserve"> u </w:t>
      </w:r>
      <w:proofErr w:type="spellStart"/>
      <w:r w:rsidR="00590368">
        <w:rPr>
          <w:b/>
          <w:szCs w:val="24"/>
        </w:rPr>
        <w:t>odnosu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na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isto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razdoblje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prošle</w:t>
      </w:r>
      <w:proofErr w:type="spellEnd"/>
      <w:r w:rsidR="00590368">
        <w:rPr>
          <w:b/>
          <w:szCs w:val="24"/>
        </w:rPr>
        <w:t xml:space="preserve"> </w:t>
      </w:r>
      <w:proofErr w:type="spellStart"/>
      <w:r w:rsidR="00590368">
        <w:rPr>
          <w:b/>
          <w:szCs w:val="24"/>
        </w:rPr>
        <w:t>godine</w:t>
      </w:r>
      <w:proofErr w:type="spellEnd"/>
      <w:r w:rsidR="00590368">
        <w:rPr>
          <w:b/>
          <w:szCs w:val="24"/>
        </w:rPr>
        <w:t xml:space="preserve"> 370</w:t>
      </w:r>
      <w:proofErr w:type="gramStart"/>
      <w:r w:rsidR="00590368">
        <w:rPr>
          <w:b/>
          <w:szCs w:val="24"/>
        </w:rPr>
        <w:t>,60</w:t>
      </w:r>
      <w:proofErr w:type="gramEnd"/>
      <w:r w:rsidR="00590368">
        <w:rPr>
          <w:b/>
          <w:szCs w:val="24"/>
        </w:rPr>
        <w:t xml:space="preserve">%. </w:t>
      </w:r>
    </w:p>
    <w:p w:rsidR="00935C3A" w:rsidRDefault="00AF2810" w:rsidP="0008137D">
      <w:pPr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202413" w:rsidRDefault="00A458B7" w:rsidP="004557DE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>03</w:t>
      </w:r>
      <w:proofErr w:type="gramStart"/>
      <w:r w:rsidRPr="008E4FBC">
        <w:rPr>
          <w:b/>
          <w:bCs/>
          <w:szCs w:val="24"/>
        </w:rPr>
        <w:t>.U</w:t>
      </w:r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razdoblju</w:t>
      </w:r>
      <w:proofErr w:type="spellEnd"/>
      <w:r w:rsidRPr="008E4FBC">
        <w:rPr>
          <w:b/>
          <w:bCs/>
          <w:szCs w:val="24"/>
        </w:rPr>
        <w:t xml:space="preserve"> 01.01-3</w:t>
      </w:r>
      <w:r w:rsidR="0064056A" w:rsidRPr="008E4FBC">
        <w:rPr>
          <w:b/>
          <w:bCs/>
          <w:szCs w:val="24"/>
        </w:rPr>
        <w:t>1</w:t>
      </w:r>
      <w:r w:rsidRPr="008E4FBC">
        <w:rPr>
          <w:b/>
          <w:bCs/>
          <w:szCs w:val="24"/>
        </w:rPr>
        <w:t>.</w:t>
      </w:r>
      <w:r w:rsidR="00AF2810">
        <w:rPr>
          <w:b/>
          <w:bCs/>
          <w:szCs w:val="24"/>
        </w:rPr>
        <w:t>03</w:t>
      </w:r>
      <w:r w:rsidRPr="008E4FBC">
        <w:rPr>
          <w:b/>
          <w:bCs/>
          <w:szCs w:val="24"/>
        </w:rPr>
        <w:t>.20</w:t>
      </w:r>
      <w:r w:rsidR="00791BAE">
        <w:rPr>
          <w:b/>
          <w:bCs/>
          <w:szCs w:val="24"/>
        </w:rPr>
        <w:t>2</w:t>
      </w:r>
      <w:r w:rsidR="004557DE">
        <w:rPr>
          <w:b/>
          <w:bCs/>
          <w:szCs w:val="24"/>
        </w:rPr>
        <w:t>5</w:t>
      </w:r>
      <w:r w:rsidRPr="008E4FBC">
        <w:rPr>
          <w:b/>
          <w:bCs/>
          <w:szCs w:val="24"/>
        </w:rPr>
        <w:t xml:space="preserve">. </w:t>
      </w:r>
      <w:proofErr w:type="spellStart"/>
      <w:proofErr w:type="gramStart"/>
      <w:r w:rsidRPr="008E4FBC">
        <w:rPr>
          <w:b/>
          <w:bCs/>
          <w:szCs w:val="24"/>
        </w:rPr>
        <w:t>godine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ostvaren</w:t>
      </w:r>
      <w:proofErr w:type="spellEnd"/>
      <w:r w:rsidRPr="008E4FBC">
        <w:rPr>
          <w:b/>
          <w:bCs/>
          <w:szCs w:val="24"/>
        </w:rPr>
        <w:t xml:space="preserve"> je </w:t>
      </w:r>
      <w:proofErr w:type="spellStart"/>
      <w:r w:rsidR="004557DE">
        <w:rPr>
          <w:b/>
          <w:bCs/>
          <w:szCs w:val="24"/>
        </w:rPr>
        <w:t>viš</w:t>
      </w:r>
      <w:r w:rsidR="0008137D">
        <w:rPr>
          <w:b/>
          <w:bCs/>
          <w:szCs w:val="24"/>
        </w:rPr>
        <w:t>ak</w:t>
      </w:r>
      <w:proofErr w:type="spellEnd"/>
      <w:r w:rsidR="00D44448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prihoda</w:t>
      </w:r>
      <w:proofErr w:type="spellEnd"/>
      <w:r w:rsidRPr="008E4FBC">
        <w:rPr>
          <w:b/>
          <w:bCs/>
          <w:szCs w:val="24"/>
        </w:rPr>
        <w:t xml:space="preserve"> u </w:t>
      </w:r>
      <w:proofErr w:type="spellStart"/>
      <w:r w:rsidRPr="008E4FBC">
        <w:rPr>
          <w:b/>
          <w:bCs/>
          <w:szCs w:val="24"/>
        </w:rPr>
        <w:t>ukupnom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iznosu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od</w:t>
      </w:r>
      <w:proofErr w:type="spellEnd"/>
      <w:r w:rsidRPr="008E4FBC">
        <w:rPr>
          <w:b/>
          <w:bCs/>
          <w:szCs w:val="24"/>
        </w:rPr>
        <w:t xml:space="preserve"> </w:t>
      </w:r>
      <w:r w:rsidR="004557DE">
        <w:rPr>
          <w:b/>
          <w:bCs/>
          <w:szCs w:val="24"/>
        </w:rPr>
        <w:t>38</w:t>
      </w:r>
      <w:r w:rsidR="00AF2810">
        <w:rPr>
          <w:b/>
          <w:bCs/>
          <w:szCs w:val="24"/>
        </w:rPr>
        <w:t>.</w:t>
      </w:r>
      <w:r w:rsidR="004557DE">
        <w:rPr>
          <w:b/>
          <w:bCs/>
          <w:szCs w:val="24"/>
        </w:rPr>
        <w:t>741</w:t>
      </w:r>
      <w:r w:rsidR="00AF2810">
        <w:rPr>
          <w:b/>
          <w:bCs/>
          <w:szCs w:val="24"/>
        </w:rPr>
        <w:t>,</w:t>
      </w:r>
      <w:r w:rsidR="004557DE">
        <w:rPr>
          <w:b/>
          <w:bCs/>
          <w:szCs w:val="24"/>
        </w:rPr>
        <w:t>02</w:t>
      </w:r>
      <w:r w:rsidR="00D44448">
        <w:rPr>
          <w:b/>
          <w:bCs/>
          <w:szCs w:val="24"/>
        </w:rPr>
        <w:t xml:space="preserve"> </w:t>
      </w:r>
      <w:proofErr w:type="spellStart"/>
      <w:r w:rsidR="00AF2810">
        <w:rPr>
          <w:b/>
          <w:bCs/>
          <w:szCs w:val="24"/>
        </w:rPr>
        <w:t>eura</w:t>
      </w:r>
      <w:proofErr w:type="spellEnd"/>
      <w:r w:rsidR="00D44448">
        <w:rPr>
          <w:b/>
          <w:bCs/>
          <w:szCs w:val="24"/>
          <w:u w:val="single"/>
        </w:rPr>
        <w:t xml:space="preserve"> , a </w:t>
      </w:r>
      <w:proofErr w:type="spellStart"/>
      <w:r w:rsidR="00D44448">
        <w:rPr>
          <w:b/>
          <w:bCs/>
          <w:szCs w:val="24"/>
          <w:u w:val="single"/>
        </w:rPr>
        <w:t>sastoji</w:t>
      </w:r>
      <w:proofErr w:type="spellEnd"/>
      <w:r w:rsidR="00D44448">
        <w:rPr>
          <w:b/>
          <w:bCs/>
          <w:szCs w:val="24"/>
          <w:u w:val="single"/>
        </w:rPr>
        <w:t xml:space="preserve"> se </w:t>
      </w:r>
      <w:proofErr w:type="spellStart"/>
      <w:r w:rsidR="00DA324B" w:rsidRPr="008E4FBC">
        <w:rPr>
          <w:b/>
          <w:bCs/>
          <w:szCs w:val="24"/>
        </w:rPr>
        <w:t>od</w:t>
      </w:r>
      <w:proofErr w:type="spellEnd"/>
      <w:r w:rsidRPr="008E4FBC">
        <w:rPr>
          <w:b/>
          <w:bCs/>
          <w:szCs w:val="24"/>
        </w:rPr>
        <w:t>:</w:t>
      </w:r>
    </w:p>
    <w:p w:rsidR="00E0330B" w:rsidRPr="008E4FBC" w:rsidRDefault="00202413" w:rsidP="00AD3A65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3B655F" w:rsidRPr="008E4FBC">
        <w:rPr>
          <w:b/>
          <w:bCs/>
          <w:szCs w:val="24"/>
        </w:rPr>
        <w:tab/>
      </w:r>
      <w:r w:rsidR="00A458B7" w:rsidRPr="008E4FBC">
        <w:rPr>
          <w:b/>
          <w:bCs/>
          <w:szCs w:val="24"/>
        </w:rPr>
        <w:t>-</w:t>
      </w:r>
      <w:proofErr w:type="spellStart"/>
      <w:proofErr w:type="gramStart"/>
      <w:r w:rsidR="002F503D" w:rsidRPr="008E4FBC">
        <w:rPr>
          <w:b/>
          <w:bCs/>
          <w:szCs w:val="24"/>
        </w:rPr>
        <w:t>Višak</w:t>
      </w:r>
      <w:proofErr w:type="spellEnd"/>
      <w:r w:rsidR="00A458B7" w:rsidRPr="008E4FBC">
        <w:rPr>
          <w:b/>
          <w:bCs/>
          <w:szCs w:val="24"/>
        </w:rPr>
        <w:t xml:space="preserve">  </w:t>
      </w:r>
      <w:proofErr w:type="spellStart"/>
      <w:r w:rsidR="00A458B7" w:rsidRPr="008E4FBC">
        <w:rPr>
          <w:b/>
          <w:bCs/>
          <w:szCs w:val="24"/>
        </w:rPr>
        <w:t>prihoda</w:t>
      </w:r>
      <w:proofErr w:type="spellEnd"/>
      <w:proofErr w:type="gramEnd"/>
      <w:r w:rsidR="00A458B7" w:rsidRPr="008E4FBC">
        <w:rPr>
          <w:b/>
          <w:bCs/>
          <w:szCs w:val="24"/>
        </w:rPr>
        <w:t xml:space="preserve"> </w:t>
      </w:r>
      <w:proofErr w:type="spellStart"/>
      <w:r w:rsidR="00A458B7" w:rsidRPr="008E4FBC">
        <w:rPr>
          <w:b/>
          <w:bCs/>
          <w:szCs w:val="24"/>
        </w:rPr>
        <w:t>poslova</w:t>
      </w:r>
      <w:r w:rsidR="009C510B" w:rsidRPr="008E4FBC">
        <w:rPr>
          <w:b/>
          <w:bCs/>
          <w:szCs w:val="24"/>
        </w:rPr>
        <w:t>nja</w:t>
      </w:r>
      <w:proofErr w:type="spellEnd"/>
      <w:r w:rsidR="009C510B" w:rsidRPr="008E4FBC">
        <w:rPr>
          <w:b/>
          <w:bCs/>
          <w:szCs w:val="24"/>
        </w:rPr>
        <w:t xml:space="preserve"> u </w:t>
      </w:r>
      <w:proofErr w:type="spellStart"/>
      <w:r w:rsidR="009C510B" w:rsidRPr="008E4FBC">
        <w:rPr>
          <w:b/>
          <w:bCs/>
          <w:szCs w:val="24"/>
        </w:rPr>
        <w:t>iznosu</w:t>
      </w:r>
      <w:proofErr w:type="spellEnd"/>
      <w:r w:rsidR="009C510B" w:rsidRPr="008E4FBC">
        <w:rPr>
          <w:b/>
          <w:bCs/>
          <w:szCs w:val="24"/>
        </w:rPr>
        <w:t xml:space="preserve"> </w:t>
      </w:r>
      <w:proofErr w:type="spellStart"/>
      <w:r w:rsidR="009C510B" w:rsidRPr="008E4FBC">
        <w:rPr>
          <w:b/>
          <w:bCs/>
          <w:szCs w:val="24"/>
        </w:rPr>
        <w:t>od</w:t>
      </w:r>
      <w:proofErr w:type="spellEnd"/>
      <w:r w:rsidR="009C510B" w:rsidRPr="008E4FBC">
        <w:rPr>
          <w:b/>
          <w:bCs/>
          <w:szCs w:val="24"/>
        </w:rPr>
        <w:t xml:space="preserve"> </w:t>
      </w:r>
      <w:r w:rsidR="009C510B" w:rsidRPr="008E4FBC">
        <w:rPr>
          <w:b/>
          <w:bCs/>
          <w:szCs w:val="24"/>
        </w:rPr>
        <w:tab/>
      </w:r>
      <w:r w:rsidR="009C510B" w:rsidRPr="008E4FBC">
        <w:rPr>
          <w:b/>
          <w:bCs/>
          <w:szCs w:val="24"/>
        </w:rPr>
        <w:tab/>
      </w:r>
      <w:r w:rsidR="00AF44A7" w:rsidRPr="008E4FBC">
        <w:rPr>
          <w:b/>
          <w:bCs/>
          <w:szCs w:val="24"/>
        </w:rPr>
        <w:tab/>
      </w:r>
      <w:r w:rsidR="007839AD" w:rsidRPr="008E4FBC">
        <w:rPr>
          <w:b/>
          <w:bCs/>
          <w:szCs w:val="24"/>
        </w:rPr>
        <w:t>+</w:t>
      </w:r>
      <w:r w:rsidR="004557DE">
        <w:rPr>
          <w:b/>
          <w:bCs/>
          <w:szCs w:val="24"/>
        </w:rPr>
        <w:t>37</w:t>
      </w:r>
      <w:r w:rsidR="009951FA">
        <w:rPr>
          <w:b/>
          <w:bCs/>
          <w:szCs w:val="24"/>
        </w:rPr>
        <w:t>.</w:t>
      </w:r>
      <w:r w:rsidR="004557DE">
        <w:rPr>
          <w:b/>
          <w:bCs/>
          <w:szCs w:val="24"/>
        </w:rPr>
        <w:t>503</w:t>
      </w:r>
      <w:r w:rsidR="002A20EE">
        <w:rPr>
          <w:b/>
          <w:bCs/>
          <w:szCs w:val="24"/>
        </w:rPr>
        <w:t>,</w:t>
      </w:r>
      <w:r w:rsidR="004557DE">
        <w:rPr>
          <w:b/>
          <w:bCs/>
          <w:szCs w:val="24"/>
        </w:rPr>
        <w:t>02</w:t>
      </w:r>
      <w:r w:rsidR="00D44448">
        <w:rPr>
          <w:b/>
          <w:bCs/>
          <w:szCs w:val="24"/>
        </w:rPr>
        <w:t xml:space="preserve"> </w:t>
      </w:r>
      <w:proofErr w:type="spellStart"/>
      <w:r w:rsidR="009951FA">
        <w:rPr>
          <w:b/>
          <w:bCs/>
          <w:szCs w:val="24"/>
        </w:rPr>
        <w:t>eur</w:t>
      </w:r>
      <w:r w:rsidR="00D769FE">
        <w:rPr>
          <w:b/>
          <w:bCs/>
          <w:szCs w:val="24"/>
        </w:rPr>
        <w:t>a</w:t>
      </w:r>
      <w:proofErr w:type="spellEnd"/>
    </w:p>
    <w:p w:rsidR="004557DE" w:rsidRDefault="00A458B7" w:rsidP="004557DE">
      <w:pPr>
        <w:ind w:left="1440" w:firstLine="720"/>
        <w:jc w:val="both"/>
        <w:rPr>
          <w:b/>
          <w:bCs/>
          <w:szCs w:val="24"/>
        </w:rPr>
      </w:pPr>
      <w:r w:rsidRPr="008E4FBC">
        <w:rPr>
          <w:b/>
          <w:szCs w:val="24"/>
        </w:rPr>
        <w:t>-</w:t>
      </w:r>
      <w:proofErr w:type="spellStart"/>
      <w:r w:rsidR="004557DE">
        <w:rPr>
          <w:b/>
          <w:szCs w:val="24"/>
        </w:rPr>
        <w:t>Viš</w:t>
      </w:r>
      <w:r w:rsidRPr="008E4FBC">
        <w:rPr>
          <w:b/>
          <w:szCs w:val="24"/>
        </w:rPr>
        <w:t>ak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primitaka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od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="00C078C5" w:rsidRPr="008E4FBC">
        <w:rPr>
          <w:b/>
          <w:szCs w:val="24"/>
        </w:rPr>
        <w:t>ne</w:t>
      </w:r>
      <w:r w:rsidRPr="008E4FBC">
        <w:rPr>
          <w:b/>
          <w:szCs w:val="24"/>
        </w:rPr>
        <w:t>financi</w:t>
      </w:r>
      <w:r w:rsidR="009C510B" w:rsidRPr="008E4FBC">
        <w:rPr>
          <w:b/>
          <w:szCs w:val="24"/>
        </w:rPr>
        <w:t>jske</w:t>
      </w:r>
      <w:proofErr w:type="spellEnd"/>
      <w:r w:rsidR="009C510B" w:rsidRPr="008E4FBC">
        <w:rPr>
          <w:b/>
          <w:szCs w:val="24"/>
        </w:rPr>
        <w:t xml:space="preserve"> </w:t>
      </w:r>
      <w:proofErr w:type="spellStart"/>
      <w:r w:rsidR="009C510B" w:rsidRPr="008E4FBC">
        <w:rPr>
          <w:b/>
          <w:szCs w:val="24"/>
        </w:rPr>
        <w:t>imovine</w:t>
      </w:r>
      <w:proofErr w:type="spellEnd"/>
      <w:r w:rsidR="009C510B" w:rsidRPr="008E4FBC">
        <w:rPr>
          <w:b/>
          <w:szCs w:val="24"/>
        </w:rPr>
        <w:t xml:space="preserve"> u </w:t>
      </w:r>
      <w:proofErr w:type="spellStart"/>
      <w:r w:rsidR="009C510B" w:rsidRPr="008E4FBC">
        <w:rPr>
          <w:b/>
          <w:szCs w:val="24"/>
        </w:rPr>
        <w:t>iznosu</w:t>
      </w:r>
      <w:proofErr w:type="spellEnd"/>
      <w:r w:rsidR="009C510B" w:rsidRPr="008E4FBC">
        <w:rPr>
          <w:b/>
          <w:szCs w:val="24"/>
        </w:rPr>
        <w:tab/>
      </w:r>
      <w:proofErr w:type="gramStart"/>
      <w:r w:rsidR="004557DE">
        <w:rPr>
          <w:b/>
          <w:szCs w:val="24"/>
        </w:rPr>
        <w:t>+  1</w:t>
      </w:r>
      <w:r w:rsidR="009951FA">
        <w:rPr>
          <w:b/>
          <w:szCs w:val="24"/>
        </w:rPr>
        <w:t>.</w:t>
      </w:r>
      <w:r w:rsidR="004557DE">
        <w:rPr>
          <w:b/>
          <w:szCs w:val="24"/>
        </w:rPr>
        <w:t>238</w:t>
      </w:r>
      <w:r w:rsidR="002A20EE">
        <w:rPr>
          <w:b/>
          <w:szCs w:val="24"/>
        </w:rPr>
        <w:t>,</w:t>
      </w:r>
      <w:r w:rsidR="004557DE">
        <w:rPr>
          <w:b/>
          <w:szCs w:val="24"/>
        </w:rPr>
        <w:t>00</w:t>
      </w:r>
      <w:proofErr w:type="gramEnd"/>
      <w:r w:rsidR="00D44448">
        <w:rPr>
          <w:b/>
          <w:szCs w:val="24"/>
        </w:rPr>
        <w:t xml:space="preserve"> </w:t>
      </w:r>
      <w:proofErr w:type="spellStart"/>
      <w:r w:rsidR="009951FA">
        <w:rPr>
          <w:b/>
          <w:bCs/>
          <w:szCs w:val="24"/>
        </w:rPr>
        <w:t>eur</w:t>
      </w:r>
      <w:r w:rsidR="00D769FE">
        <w:rPr>
          <w:b/>
          <w:bCs/>
          <w:szCs w:val="24"/>
        </w:rPr>
        <w:t>a</w:t>
      </w:r>
      <w:proofErr w:type="spellEnd"/>
    </w:p>
    <w:p w:rsidR="004557DE" w:rsidRDefault="004557DE" w:rsidP="004557DE">
      <w:pPr>
        <w:ind w:left="1440" w:firstLine="720"/>
        <w:jc w:val="both"/>
        <w:rPr>
          <w:b/>
          <w:szCs w:val="24"/>
        </w:rPr>
      </w:pPr>
    </w:p>
    <w:p w:rsidR="003B655F" w:rsidRPr="004557DE" w:rsidRDefault="00A458B7" w:rsidP="004557DE">
      <w:pPr>
        <w:jc w:val="both"/>
        <w:rPr>
          <w:b/>
          <w:szCs w:val="24"/>
        </w:rPr>
      </w:pPr>
      <w:proofErr w:type="spellStart"/>
      <w:r w:rsidRPr="008E4FBC">
        <w:rPr>
          <w:b/>
          <w:bCs/>
          <w:szCs w:val="24"/>
        </w:rPr>
        <w:t>Preneseni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="00D769FE">
        <w:rPr>
          <w:b/>
          <w:bCs/>
          <w:szCs w:val="24"/>
        </w:rPr>
        <w:t>manj</w:t>
      </w:r>
      <w:r w:rsidR="00641778">
        <w:rPr>
          <w:b/>
          <w:bCs/>
          <w:szCs w:val="24"/>
        </w:rPr>
        <w:t>ak</w:t>
      </w:r>
      <w:proofErr w:type="spellEnd"/>
      <w:r w:rsidR="00641778">
        <w:rPr>
          <w:b/>
          <w:bCs/>
          <w:szCs w:val="24"/>
        </w:rPr>
        <w:t xml:space="preserve"> </w:t>
      </w:r>
      <w:proofErr w:type="spellStart"/>
      <w:r w:rsidR="00C078C5" w:rsidRPr="008E4FBC">
        <w:rPr>
          <w:b/>
          <w:bCs/>
          <w:szCs w:val="24"/>
        </w:rPr>
        <w:t>prihoda</w:t>
      </w:r>
      <w:proofErr w:type="spellEnd"/>
      <w:r w:rsidR="00C078C5" w:rsidRPr="008E4FBC">
        <w:rPr>
          <w:b/>
          <w:bCs/>
          <w:szCs w:val="24"/>
        </w:rPr>
        <w:t xml:space="preserve"> </w:t>
      </w:r>
      <w:proofErr w:type="spellStart"/>
      <w:r w:rsidR="00AF44A7" w:rsidRPr="008E4FBC">
        <w:rPr>
          <w:b/>
          <w:bCs/>
          <w:szCs w:val="24"/>
        </w:rPr>
        <w:t>i</w:t>
      </w:r>
      <w:proofErr w:type="spellEnd"/>
      <w:r w:rsidR="00C078C5" w:rsidRPr="008E4FBC">
        <w:rPr>
          <w:b/>
          <w:bCs/>
          <w:szCs w:val="24"/>
        </w:rPr>
        <w:t xml:space="preserve"> </w:t>
      </w:r>
      <w:proofErr w:type="spellStart"/>
      <w:r w:rsidR="00C078C5" w:rsidRPr="008E4FBC">
        <w:rPr>
          <w:b/>
          <w:bCs/>
          <w:szCs w:val="24"/>
        </w:rPr>
        <w:t>primitaka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iz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prošle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godine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iskazano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na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iznos</w:t>
      </w:r>
      <w:r w:rsidR="00AF44A7" w:rsidRPr="008E4FBC">
        <w:rPr>
          <w:b/>
          <w:bCs/>
          <w:szCs w:val="24"/>
        </w:rPr>
        <w:t>i</w:t>
      </w:r>
      <w:proofErr w:type="spellEnd"/>
      <w:r w:rsidR="00D44448">
        <w:rPr>
          <w:b/>
          <w:bCs/>
          <w:szCs w:val="24"/>
        </w:rPr>
        <w:t xml:space="preserve">    </w:t>
      </w:r>
      <w:proofErr w:type="gramStart"/>
      <w:r w:rsidR="004557DE">
        <w:rPr>
          <w:b/>
          <w:bCs/>
          <w:szCs w:val="24"/>
        </w:rPr>
        <w:t>-  340.067</w:t>
      </w:r>
      <w:r w:rsidR="002A20EE">
        <w:rPr>
          <w:b/>
          <w:bCs/>
          <w:szCs w:val="24"/>
        </w:rPr>
        <w:t>,</w:t>
      </w:r>
      <w:r w:rsidR="004557DE">
        <w:rPr>
          <w:b/>
          <w:bCs/>
          <w:szCs w:val="24"/>
        </w:rPr>
        <w:t>61</w:t>
      </w:r>
      <w:proofErr w:type="gramEnd"/>
      <w:r w:rsidR="009951FA">
        <w:rPr>
          <w:b/>
          <w:bCs/>
          <w:szCs w:val="24"/>
        </w:rPr>
        <w:t xml:space="preserve"> </w:t>
      </w:r>
      <w:proofErr w:type="spellStart"/>
      <w:r w:rsidR="009951FA">
        <w:rPr>
          <w:b/>
          <w:bCs/>
          <w:szCs w:val="24"/>
        </w:rPr>
        <w:t>eur</w:t>
      </w:r>
      <w:r w:rsidR="001A3FB8">
        <w:rPr>
          <w:b/>
          <w:bCs/>
          <w:szCs w:val="24"/>
        </w:rPr>
        <w:t>a</w:t>
      </w:r>
      <w:proofErr w:type="spellEnd"/>
    </w:p>
    <w:p w:rsidR="003B655F" w:rsidRPr="008E4FBC" w:rsidRDefault="00AF44A7" w:rsidP="00D11FAE">
      <w:pPr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ab/>
      </w:r>
    </w:p>
    <w:p w:rsidR="00A458B7" w:rsidRPr="0060534D" w:rsidRDefault="009416D7" w:rsidP="004557DE">
      <w:pPr>
        <w:jc w:val="both"/>
        <w:rPr>
          <w:b/>
          <w:bCs/>
          <w:sz w:val="28"/>
          <w:szCs w:val="28"/>
          <w:u w:val="single"/>
        </w:rPr>
      </w:pPr>
      <w:r w:rsidRPr="0060534D">
        <w:rPr>
          <w:b/>
          <w:bCs/>
          <w:sz w:val="28"/>
          <w:szCs w:val="28"/>
          <w:u w:val="single"/>
        </w:rPr>
        <w:t>UKU</w:t>
      </w:r>
      <w:r w:rsidR="00A458B7" w:rsidRPr="0060534D">
        <w:rPr>
          <w:b/>
          <w:bCs/>
          <w:sz w:val="28"/>
          <w:szCs w:val="28"/>
          <w:u w:val="single"/>
        </w:rPr>
        <w:t xml:space="preserve">PNI </w:t>
      </w:r>
      <w:r w:rsidR="00300042">
        <w:rPr>
          <w:b/>
          <w:bCs/>
          <w:sz w:val="28"/>
          <w:szCs w:val="28"/>
          <w:u w:val="single"/>
        </w:rPr>
        <w:t>MANJ</w:t>
      </w:r>
      <w:r w:rsidR="0060534D" w:rsidRPr="0060534D">
        <w:rPr>
          <w:b/>
          <w:bCs/>
          <w:sz w:val="28"/>
          <w:szCs w:val="28"/>
          <w:u w:val="single"/>
        </w:rPr>
        <w:t>AK</w:t>
      </w:r>
      <w:r w:rsidR="00300042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300042">
        <w:rPr>
          <w:b/>
          <w:bCs/>
          <w:sz w:val="28"/>
          <w:szCs w:val="28"/>
          <w:u w:val="single"/>
        </w:rPr>
        <w:t>za</w:t>
      </w:r>
      <w:proofErr w:type="spellEnd"/>
      <w:r w:rsidR="00300042">
        <w:rPr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="00300042">
        <w:rPr>
          <w:b/>
          <w:bCs/>
          <w:sz w:val="28"/>
          <w:szCs w:val="28"/>
          <w:u w:val="single"/>
        </w:rPr>
        <w:t>pokriti</w:t>
      </w:r>
      <w:proofErr w:type="spellEnd"/>
      <w:r w:rsidR="00300042">
        <w:rPr>
          <w:b/>
          <w:bCs/>
          <w:sz w:val="28"/>
          <w:szCs w:val="28"/>
          <w:u w:val="single"/>
        </w:rPr>
        <w:t xml:space="preserve"> </w:t>
      </w:r>
      <w:r w:rsidR="0060534D" w:rsidRPr="0060534D">
        <w:rPr>
          <w:b/>
          <w:bCs/>
          <w:szCs w:val="24"/>
          <w:u w:val="single"/>
        </w:rPr>
        <w:t xml:space="preserve"> u</w:t>
      </w:r>
      <w:proofErr w:type="gramEnd"/>
      <w:r w:rsidR="0060534D" w:rsidRPr="0060534D">
        <w:rPr>
          <w:b/>
          <w:bCs/>
          <w:szCs w:val="24"/>
          <w:u w:val="single"/>
        </w:rPr>
        <w:t xml:space="preserve"> </w:t>
      </w:r>
      <w:proofErr w:type="spellStart"/>
      <w:r w:rsidR="00992785" w:rsidRPr="0060534D">
        <w:rPr>
          <w:b/>
          <w:bCs/>
          <w:szCs w:val="24"/>
          <w:u w:val="single"/>
        </w:rPr>
        <w:t>slijedećem</w:t>
      </w:r>
      <w:proofErr w:type="spellEnd"/>
      <w:r w:rsidR="00992785" w:rsidRPr="0060534D">
        <w:rPr>
          <w:b/>
          <w:bCs/>
          <w:szCs w:val="24"/>
          <w:u w:val="single"/>
        </w:rPr>
        <w:t xml:space="preserve"> </w:t>
      </w:r>
      <w:proofErr w:type="spellStart"/>
      <w:r w:rsidR="00992785" w:rsidRPr="0060534D">
        <w:rPr>
          <w:b/>
          <w:bCs/>
          <w:szCs w:val="24"/>
          <w:u w:val="single"/>
        </w:rPr>
        <w:t>razdoblju</w:t>
      </w:r>
      <w:proofErr w:type="spellEnd"/>
      <w:r w:rsidR="00992785" w:rsidRPr="0060534D">
        <w:rPr>
          <w:b/>
          <w:bCs/>
          <w:szCs w:val="24"/>
          <w:u w:val="single"/>
        </w:rPr>
        <w:t xml:space="preserve"> </w:t>
      </w:r>
      <w:proofErr w:type="spellStart"/>
      <w:r w:rsidR="00A458B7" w:rsidRPr="0060534D">
        <w:rPr>
          <w:b/>
          <w:bCs/>
          <w:szCs w:val="24"/>
          <w:u w:val="single"/>
        </w:rPr>
        <w:t>izno</w:t>
      </w:r>
      <w:r w:rsidR="0060534D" w:rsidRPr="0060534D">
        <w:rPr>
          <w:b/>
          <w:bCs/>
          <w:szCs w:val="24"/>
          <w:u w:val="single"/>
        </w:rPr>
        <w:t>si</w:t>
      </w:r>
      <w:proofErr w:type="spellEnd"/>
      <w:r w:rsidR="004557DE">
        <w:rPr>
          <w:b/>
          <w:bCs/>
          <w:sz w:val="28"/>
          <w:szCs w:val="28"/>
          <w:u w:val="single"/>
        </w:rPr>
        <w:tab/>
        <w:t xml:space="preserve">- </w:t>
      </w:r>
      <w:r w:rsidR="00C86640">
        <w:rPr>
          <w:b/>
          <w:bCs/>
          <w:sz w:val="28"/>
          <w:szCs w:val="28"/>
          <w:u w:val="single"/>
        </w:rPr>
        <w:t>30</w:t>
      </w:r>
      <w:r w:rsidR="004557DE">
        <w:rPr>
          <w:b/>
          <w:bCs/>
          <w:sz w:val="28"/>
          <w:szCs w:val="28"/>
          <w:u w:val="single"/>
        </w:rPr>
        <w:t>1</w:t>
      </w:r>
      <w:r w:rsidR="00641778">
        <w:rPr>
          <w:b/>
          <w:bCs/>
          <w:sz w:val="28"/>
          <w:szCs w:val="28"/>
          <w:u w:val="single"/>
        </w:rPr>
        <w:t>.</w:t>
      </w:r>
      <w:r w:rsidR="004557DE">
        <w:rPr>
          <w:b/>
          <w:bCs/>
          <w:sz w:val="28"/>
          <w:szCs w:val="28"/>
          <w:u w:val="single"/>
        </w:rPr>
        <w:t>326</w:t>
      </w:r>
      <w:r w:rsidR="002A20EE">
        <w:rPr>
          <w:b/>
          <w:bCs/>
          <w:sz w:val="28"/>
          <w:szCs w:val="28"/>
          <w:u w:val="single"/>
        </w:rPr>
        <w:t>,</w:t>
      </w:r>
      <w:r w:rsidR="004557DE">
        <w:rPr>
          <w:b/>
          <w:bCs/>
          <w:sz w:val="28"/>
          <w:szCs w:val="28"/>
          <w:u w:val="single"/>
        </w:rPr>
        <w:t>59</w:t>
      </w:r>
      <w:r w:rsidR="00D44448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9951FA">
        <w:rPr>
          <w:b/>
          <w:bCs/>
          <w:sz w:val="28"/>
          <w:szCs w:val="28"/>
          <w:u w:val="single"/>
        </w:rPr>
        <w:t>eur</w:t>
      </w:r>
      <w:r w:rsidR="00C86640">
        <w:rPr>
          <w:b/>
          <w:bCs/>
          <w:sz w:val="28"/>
          <w:szCs w:val="28"/>
          <w:u w:val="single"/>
        </w:rPr>
        <w:t>a</w:t>
      </w:r>
      <w:proofErr w:type="spellEnd"/>
      <w:r w:rsidR="00A458B7" w:rsidRPr="0060534D">
        <w:rPr>
          <w:b/>
          <w:bCs/>
          <w:sz w:val="28"/>
          <w:szCs w:val="28"/>
          <w:u w:val="single"/>
        </w:rPr>
        <w:t>.</w:t>
      </w:r>
    </w:p>
    <w:p w:rsidR="00EF465C" w:rsidRDefault="00EF465C" w:rsidP="00300042">
      <w:pPr>
        <w:jc w:val="both"/>
        <w:rPr>
          <w:b/>
          <w:bCs/>
          <w:szCs w:val="24"/>
        </w:rPr>
      </w:pPr>
    </w:p>
    <w:p w:rsidR="00DB1B90" w:rsidRDefault="00A458B7" w:rsidP="00DB1B90">
      <w:pPr>
        <w:ind w:firstLine="720"/>
        <w:jc w:val="both"/>
        <w:rPr>
          <w:b/>
          <w:bCs/>
          <w:szCs w:val="24"/>
        </w:rPr>
      </w:pPr>
      <w:r w:rsidRPr="008E4FBC">
        <w:rPr>
          <w:b/>
          <w:bCs/>
          <w:szCs w:val="24"/>
        </w:rPr>
        <w:t>0</w:t>
      </w:r>
      <w:r w:rsidR="00300042">
        <w:rPr>
          <w:b/>
          <w:bCs/>
          <w:szCs w:val="24"/>
        </w:rPr>
        <w:t>5</w:t>
      </w:r>
      <w:r w:rsidRPr="008E4FBC">
        <w:rPr>
          <w:b/>
          <w:bCs/>
          <w:szCs w:val="24"/>
        </w:rPr>
        <w:t xml:space="preserve">. </w:t>
      </w:r>
      <w:proofErr w:type="spellStart"/>
      <w:r w:rsidRPr="008E4FBC">
        <w:rPr>
          <w:b/>
          <w:bCs/>
          <w:szCs w:val="24"/>
        </w:rPr>
        <w:t>Obračunati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prihodi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proofErr w:type="gramStart"/>
      <w:r w:rsidRPr="008E4FBC">
        <w:rPr>
          <w:b/>
          <w:bCs/>
          <w:szCs w:val="24"/>
        </w:rPr>
        <w:t>poslovanja</w:t>
      </w:r>
      <w:proofErr w:type="spellEnd"/>
      <w:r w:rsidRPr="008E4FBC">
        <w:rPr>
          <w:b/>
          <w:bCs/>
          <w:szCs w:val="24"/>
        </w:rPr>
        <w:t xml:space="preserve">  </w:t>
      </w:r>
      <w:proofErr w:type="spellStart"/>
      <w:r w:rsidRPr="008E4FBC">
        <w:rPr>
          <w:b/>
          <w:bCs/>
          <w:szCs w:val="24"/>
        </w:rPr>
        <w:t>na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dan</w:t>
      </w:r>
      <w:proofErr w:type="spellEnd"/>
      <w:r w:rsidRPr="008E4FBC">
        <w:rPr>
          <w:b/>
          <w:bCs/>
          <w:szCs w:val="24"/>
        </w:rPr>
        <w:t xml:space="preserve"> 3</w:t>
      </w:r>
      <w:r w:rsidR="00CD1FBB" w:rsidRPr="008E4FBC">
        <w:rPr>
          <w:b/>
          <w:bCs/>
          <w:szCs w:val="24"/>
        </w:rPr>
        <w:t>1</w:t>
      </w:r>
      <w:r w:rsidRPr="008E4FBC">
        <w:rPr>
          <w:b/>
          <w:bCs/>
          <w:szCs w:val="24"/>
        </w:rPr>
        <w:t>.</w:t>
      </w:r>
      <w:r w:rsidR="006554B4">
        <w:rPr>
          <w:b/>
          <w:bCs/>
          <w:szCs w:val="24"/>
        </w:rPr>
        <w:t>03</w:t>
      </w:r>
      <w:r w:rsidRPr="008E4FBC">
        <w:rPr>
          <w:b/>
          <w:bCs/>
          <w:szCs w:val="24"/>
        </w:rPr>
        <w:t>.20</w:t>
      </w:r>
      <w:r w:rsidR="00791BAE">
        <w:rPr>
          <w:b/>
          <w:bCs/>
          <w:szCs w:val="24"/>
        </w:rPr>
        <w:t>2</w:t>
      </w:r>
      <w:r w:rsidR="004557DE">
        <w:rPr>
          <w:b/>
          <w:bCs/>
          <w:szCs w:val="24"/>
        </w:rPr>
        <w:t>5</w:t>
      </w:r>
      <w:r w:rsidRPr="008E4FBC">
        <w:rPr>
          <w:b/>
          <w:bCs/>
          <w:szCs w:val="24"/>
        </w:rPr>
        <w:t xml:space="preserve">. </w:t>
      </w:r>
      <w:proofErr w:type="spellStart"/>
      <w:proofErr w:type="gramStart"/>
      <w:r w:rsidRPr="008E4FBC">
        <w:rPr>
          <w:b/>
          <w:bCs/>
          <w:szCs w:val="24"/>
        </w:rPr>
        <w:t>godine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koji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nisu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naplaćeni</w:t>
      </w:r>
      <w:proofErr w:type="spellEnd"/>
      <w:r w:rsidRPr="008E4FBC">
        <w:rPr>
          <w:b/>
          <w:bCs/>
          <w:szCs w:val="24"/>
        </w:rPr>
        <w:t xml:space="preserve"> </w:t>
      </w:r>
      <w:proofErr w:type="spellStart"/>
      <w:r w:rsidRPr="008E4FBC">
        <w:rPr>
          <w:b/>
          <w:bCs/>
          <w:szCs w:val="24"/>
        </w:rPr>
        <w:t>iznose</w:t>
      </w:r>
      <w:proofErr w:type="spellEnd"/>
      <w:r w:rsidRPr="008E4FBC">
        <w:rPr>
          <w:b/>
          <w:bCs/>
          <w:szCs w:val="24"/>
        </w:rPr>
        <w:t xml:space="preserve"> </w:t>
      </w:r>
      <w:r w:rsidR="0080497E">
        <w:rPr>
          <w:b/>
          <w:bCs/>
          <w:szCs w:val="24"/>
        </w:rPr>
        <w:t>7</w:t>
      </w:r>
      <w:r w:rsidR="00FA6497">
        <w:rPr>
          <w:b/>
          <w:bCs/>
          <w:szCs w:val="24"/>
        </w:rPr>
        <w:t>2</w:t>
      </w:r>
      <w:r w:rsidR="006554B4">
        <w:rPr>
          <w:b/>
          <w:bCs/>
          <w:szCs w:val="24"/>
        </w:rPr>
        <w:t>.</w:t>
      </w:r>
      <w:r w:rsidR="00FA6497">
        <w:rPr>
          <w:b/>
          <w:bCs/>
          <w:szCs w:val="24"/>
        </w:rPr>
        <w:t>247</w:t>
      </w:r>
      <w:r w:rsidR="006554B4">
        <w:rPr>
          <w:b/>
          <w:bCs/>
          <w:szCs w:val="24"/>
        </w:rPr>
        <w:t>,</w:t>
      </w:r>
      <w:r w:rsidR="00FA6497">
        <w:rPr>
          <w:b/>
          <w:bCs/>
          <w:szCs w:val="24"/>
        </w:rPr>
        <w:t>53</w:t>
      </w:r>
    </w:p>
    <w:p w:rsidR="00790A36" w:rsidRDefault="00D44448" w:rsidP="00D11FAE">
      <w:pPr>
        <w:jc w:val="both"/>
        <w:rPr>
          <w:b/>
          <w:bCs/>
          <w:szCs w:val="24"/>
        </w:rPr>
      </w:pPr>
      <w:proofErr w:type="spellStart"/>
      <w:proofErr w:type="gramStart"/>
      <w:r>
        <w:rPr>
          <w:b/>
          <w:bCs/>
          <w:szCs w:val="24"/>
        </w:rPr>
        <w:t>e</w:t>
      </w:r>
      <w:r w:rsidR="008E6D39">
        <w:rPr>
          <w:b/>
          <w:bCs/>
          <w:szCs w:val="24"/>
        </w:rPr>
        <w:t>ur</w:t>
      </w:r>
      <w:r w:rsidR="009C7280">
        <w:rPr>
          <w:b/>
          <w:bCs/>
          <w:szCs w:val="24"/>
        </w:rPr>
        <w:t>a</w:t>
      </w:r>
      <w:proofErr w:type="spellEnd"/>
      <w:proofErr w:type="gramEnd"/>
      <w:r w:rsidRPr="008E4FBC">
        <w:rPr>
          <w:b/>
          <w:bCs/>
          <w:szCs w:val="24"/>
        </w:rPr>
        <w:t xml:space="preserve"> </w:t>
      </w:r>
      <w:r w:rsidR="005477CF" w:rsidRPr="008E4FBC">
        <w:rPr>
          <w:b/>
          <w:bCs/>
          <w:szCs w:val="24"/>
        </w:rPr>
        <w:t>(</w:t>
      </w:r>
      <w:proofErr w:type="spellStart"/>
      <w:r w:rsidR="005477CF" w:rsidRPr="008E4FBC">
        <w:rPr>
          <w:b/>
          <w:bCs/>
          <w:szCs w:val="24"/>
        </w:rPr>
        <w:t>od</w:t>
      </w:r>
      <w:proofErr w:type="spellEnd"/>
      <w:r w:rsidR="005477CF" w:rsidRPr="008E4FBC">
        <w:rPr>
          <w:b/>
          <w:bCs/>
          <w:szCs w:val="24"/>
        </w:rPr>
        <w:t xml:space="preserve"> toga </w:t>
      </w:r>
      <w:proofErr w:type="spellStart"/>
      <w:r w:rsidR="005477CF" w:rsidRPr="008E4FBC">
        <w:rPr>
          <w:b/>
          <w:bCs/>
          <w:szCs w:val="24"/>
        </w:rPr>
        <w:t>su</w:t>
      </w:r>
      <w:proofErr w:type="spellEnd"/>
      <w:r w:rsidR="005477CF" w:rsidRPr="008E4FBC">
        <w:rPr>
          <w:b/>
          <w:bCs/>
          <w:szCs w:val="24"/>
        </w:rPr>
        <w:t xml:space="preserve"> </w:t>
      </w:r>
      <w:proofErr w:type="spellStart"/>
      <w:r w:rsidR="005477CF" w:rsidRPr="008E4FBC">
        <w:rPr>
          <w:b/>
          <w:bCs/>
          <w:szCs w:val="24"/>
        </w:rPr>
        <w:t>dospjela</w:t>
      </w:r>
      <w:proofErr w:type="spellEnd"/>
      <w:r w:rsidR="005477CF" w:rsidRPr="008E4FBC">
        <w:rPr>
          <w:b/>
          <w:bCs/>
          <w:szCs w:val="24"/>
        </w:rPr>
        <w:t xml:space="preserve"> </w:t>
      </w:r>
      <w:proofErr w:type="spellStart"/>
      <w:r w:rsidR="005477CF" w:rsidRPr="008E4FBC">
        <w:rPr>
          <w:b/>
          <w:bCs/>
          <w:szCs w:val="24"/>
        </w:rPr>
        <w:t>potraživanja</w:t>
      </w:r>
      <w:proofErr w:type="spellEnd"/>
      <w:r w:rsidR="005477CF" w:rsidRPr="008E4FBC">
        <w:rPr>
          <w:b/>
          <w:bCs/>
          <w:szCs w:val="24"/>
        </w:rPr>
        <w:t xml:space="preserve"> u </w:t>
      </w:r>
      <w:proofErr w:type="spellStart"/>
      <w:r w:rsidR="005477CF" w:rsidRPr="008E4FBC">
        <w:rPr>
          <w:b/>
          <w:bCs/>
          <w:szCs w:val="24"/>
        </w:rPr>
        <w:t>iznosu</w:t>
      </w:r>
      <w:proofErr w:type="spellEnd"/>
      <w:r w:rsidR="005477CF" w:rsidRPr="008E4FBC">
        <w:rPr>
          <w:b/>
          <w:bCs/>
          <w:szCs w:val="24"/>
        </w:rPr>
        <w:t xml:space="preserve"> </w:t>
      </w:r>
      <w:proofErr w:type="spellStart"/>
      <w:r w:rsidR="005477CF" w:rsidRPr="008E4FBC">
        <w:rPr>
          <w:b/>
          <w:bCs/>
          <w:szCs w:val="24"/>
        </w:rPr>
        <w:t>od</w:t>
      </w:r>
      <w:proofErr w:type="spellEnd"/>
      <w:r w:rsidR="005477CF" w:rsidRPr="008E4FBC">
        <w:rPr>
          <w:b/>
          <w:bCs/>
          <w:szCs w:val="24"/>
        </w:rPr>
        <w:t xml:space="preserve"> </w:t>
      </w:r>
      <w:r w:rsidR="00790A36">
        <w:rPr>
          <w:b/>
          <w:bCs/>
          <w:szCs w:val="24"/>
        </w:rPr>
        <w:t>-</w:t>
      </w:r>
      <w:r w:rsidR="008E6D39">
        <w:rPr>
          <w:b/>
          <w:bCs/>
          <w:szCs w:val="24"/>
        </w:rPr>
        <w:t>5</w:t>
      </w:r>
      <w:r w:rsidR="00FA6497">
        <w:rPr>
          <w:b/>
          <w:bCs/>
          <w:szCs w:val="24"/>
        </w:rPr>
        <w:t>3</w:t>
      </w:r>
      <w:r w:rsidR="006D53FD">
        <w:rPr>
          <w:b/>
          <w:bCs/>
          <w:szCs w:val="24"/>
        </w:rPr>
        <w:t>.</w:t>
      </w:r>
      <w:r w:rsidR="00EB1084">
        <w:rPr>
          <w:b/>
          <w:bCs/>
          <w:szCs w:val="24"/>
        </w:rPr>
        <w:t>6</w:t>
      </w:r>
      <w:r w:rsidR="00FA6497">
        <w:rPr>
          <w:b/>
          <w:bCs/>
          <w:szCs w:val="24"/>
        </w:rPr>
        <w:t>15</w:t>
      </w:r>
      <w:r w:rsidR="006D53FD">
        <w:rPr>
          <w:b/>
          <w:bCs/>
          <w:szCs w:val="24"/>
        </w:rPr>
        <w:t>,</w:t>
      </w:r>
      <w:r w:rsidR="00FA6497">
        <w:rPr>
          <w:b/>
          <w:bCs/>
          <w:szCs w:val="24"/>
        </w:rPr>
        <w:t>30</w:t>
      </w:r>
      <w:r w:rsidR="00EB1084">
        <w:rPr>
          <w:b/>
          <w:bCs/>
          <w:szCs w:val="24"/>
        </w:rPr>
        <w:t>eura</w:t>
      </w:r>
      <w:r w:rsidR="005477CF" w:rsidRPr="008E4FBC">
        <w:rPr>
          <w:b/>
          <w:bCs/>
          <w:szCs w:val="24"/>
        </w:rPr>
        <w:t xml:space="preserve"> </w:t>
      </w:r>
      <w:proofErr w:type="spellStart"/>
      <w:r w:rsidR="005477CF" w:rsidRPr="008E4FBC">
        <w:rPr>
          <w:b/>
          <w:bCs/>
          <w:szCs w:val="24"/>
        </w:rPr>
        <w:t>i</w:t>
      </w:r>
      <w:proofErr w:type="spellEnd"/>
      <w:r w:rsidR="005477CF" w:rsidRPr="008E4FBC">
        <w:rPr>
          <w:b/>
          <w:bCs/>
          <w:szCs w:val="24"/>
        </w:rPr>
        <w:t xml:space="preserve"> </w:t>
      </w:r>
    </w:p>
    <w:p w:rsidR="00992785" w:rsidRPr="008E4FBC" w:rsidRDefault="00790A36" w:rsidP="00790A3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proofErr w:type="gramStart"/>
      <w:r w:rsidR="005477CF" w:rsidRPr="008E4FBC">
        <w:rPr>
          <w:b/>
          <w:bCs/>
          <w:szCs w:val="24"/>
        </w:rPr>
        <w:t>nedospjela</w:t>
      </w:r>
      <w:proofErr w:type="spellEnd"/>
      <w:proofErr w:type="gramEnd"/>
      <w:r w:rsidR="005477CF" w:rsidRPr="008E4FBC">
        <w:rPr>
          <w:b/>
          <w:bCs/>
          <w:szCs w:val="24"/>
        </w:rPr>
        <w:t xml:space="preserve"> u </w:t>
      </w:r>
      <w:proofErr w:type="spellStart"/>
      <w:r w:rsidR="005477CF" w:rsidRPr="008E4FBC">
        <w:rPr>
          <w:b/>
          <w:bCs/>
          <w:szCs w:val="24"/>
        </w:rPr>
        <w:t>iznosu</w:t>
      </w:r>
      <w:proofErr w:type="spellEnd"/>
      <w:r w:rsidR="005477CF" w:rsidRPr="008E4FBC">
        <w:rPr>
          <w:b/>
          <w:bCs/>
          <w:szCs w:val="24"/>
        </w:rPr>
        <w:t xml:space="preserve"> </w:t>
      </w:r>
      <w:proofErr w:type="spellStart"/>
      <w:r w:rsidR="005477CF" w:rsidRPr="008E4FBC"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B1B90">
        <w:rPr>
          <w:b/>
          <w:bCs/>
          <w:szCs w:val="24"/>
        </w:rPr>
        <w:tab/>
      </w:r>
      <w:r w:rsidR="00D44448"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>-</w:t>
      </w:r>
      <w:r w:rsidR="00FA6497">
        <w:rPr>
          <w:b/>
          <w:bCs/>
          <w:szCs w:val="24"/>
        </w:rPr>
        <w:t>18</w:t>
      </w:r>
      <w:r w:rsidR="0060534D">
        <w:rPr>
          <w:b/>
          <w:bCs/>
          <w:szCs w:val="24"/>
        </w:rPr>
        <w:t>.</w:t>
      </w:r>
      <w:r w:rsidR="00FA6497">
        <w:rPr>
          <w:b/>
          <w:bCs/>
          <w:szCs w:val="24"/>
        </w:rPr>
        <w:t>632</w:t>
      </w:r>
      <w:r w:rsidR="006D53FD">
        <w:rPr>
          <w:b/>
          <w:bCs/>
          <w:szCs w:val="24"/>
        </w:rPr>
        <w:t>,</w:t>
      </w:r>
      <w:r w:rsidR="00FA6497">
        <w:rPr>
          <w:b/>
          <w:bCs/>
          <w:szCs w:val="24"/>
        </w:rPr>
        <w:t>23</w:t>
      </w:r>
      <w:r w:rsidR="008E6D39">
        <w:rPr>
          <w:b/>
          <w:bCs/>
          <w:szCs w:val="24"/>
        </w:rPr>
        <w:t>eur</w:t>
      </w:r>
      <w:r w:rsidR="00EB1084">
        <w:rPr>
          <w:b/>
          <w:bCs/>
          <w:szCs w:val="24"/>
        </w:rPr>
        <w:t>a</w:t>
      </w:r>
      <w:r w:rsidR="005477CF" w:rsidRPr="008E4FBC">
        <w:rPr>
          <w:b/>
          <w:bCs/>
          <w:szCs w:val="24"/>
        </w:rPr>
        <w:t>)</w:t>
      </w:r>
      <w:r w:rsidR="00A458B7" w:rsidRPr="008E4FBC">
        <w:rPr>
          <w:b/>
          <w:bCs/>
          <w:szCs w:val="24"/>
        </w:rPr>
        <w:t>,</w:t>
      </w:r>
    </w:p>
    <w:p w:rsidR="00A458B7" w:rsidRPr="008E4FBC" w:rsidRDefault="00790A36" w:rsidP="00D11FA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r w:rsidR="00CB0469" w:rsidRPr="008E4FBC">
        <w:rPr>
          <w:b/>
          <w:bCs/>
          <w:szCs w:val="24"/>
        </w:rPr>
        <w:t>Ispravak</w:t>
      </w:r>
      <w:proofErr w:type="spellEnd"/>
      <w:r w:rsidR="00CB0469" w:rsidRPr="008E4FBC">
        <w:rPr>
          <w:b/>
          <w:bCs/>
          <w:szCs w:val="24"/>
        </w:rPr>
        <w:t xml:space="preserve"> </w:t>
      </w:r>
      <w:proofErr w:type="spellStart"/>
      <w:r w:rsidR="00CB0469" w:rsidRPr="008E4FBC">
        <w:rPr>
          <w:b/>
          <w:bCs/>
          <w:szCs w:val="24"/>
        </w:rPr>
        <w:t>vrijednosti</w:t>
      </w:r>
      <w:proofErr w:type="spellEnd"/>
      <w:r w:rsidR="00CB0469" w:rsidRPr="008E4FBC">
        <w:rPr>
          <w:b/>
          <w:bCs/>
          <w:szCs w:val="24"/>
        </w:rPr>
        <w:t xml:space="preserve"> </w:t>
      </w:r>
      <w:proofErr w:type="spellStart"/>
      <w:r w:rsidR="00CB0469" w:rsidRPr="008E4FBC">
        <w:rPr>
          <w:b/>
          <w:bCs/>
          <w:szCs w:val="24"/>
        </w:rPr>
        <w:t>potraživanja</w:t>
      </w:r>
      <w:proofErr w:type="spellEnd"/>
      <w:r w:rsidR="00CB0469" w:rsidRPr="008E4FBC">
        <w:rPr>
          <w:b/>
          <w:bCs/>
          <w:szCs w:val="24"/>
        </w:rPr>
        <w:t xml:space="preserve"> </w:t>
      </w:r>
      <w:proofErr w:type="spellStart"/>
      <w:r w:rsidR="00CB0469" w:rsidRPr="008E4FBC">
        <w:rPr>
          <w:b/>
          <w:bCs/>
          <w:szCs w:val="24"/>
        </w:rPr>
        <w:t>iskazano</w:t>
      </w:r>
      <w:proofErr w:type="spellEnd"/>
      <w:r w:rsidR="00CB0469" w:rsidRPr="008E4FBC">
        <w:rPr>
          <w:b/>
          <w:bCs/>
          <w:szCs w:val="24"/>
        </w:rPr>
        <w:t xml:space="preserve"> je </w:t>
      </w:r>
      <w:proofErr w:type="spellStart"/>
      <w:proofErr w:type="gramStart"/>
      <w:r w:rsidR="00CB0469" w:rsidRPr="008E4FBC">
        <w:rPr>
          <w:b/>
          <w:bCs/>
          <w:szCs w:val="24"/>
        </w:rPr>
        <w:t>na</w:t>
      </w:r>
      <w:proofErr w:type="spellEnd"/>
      <w:proofErr w:type="gramEnd"/>
      <w:r w:rsidR="00CB0469" w:rsidRPr="008E4FBC">
        <w:rPr>
          <w:b/>
          <w:bCs/>
          <w:szCs w:val="24"/>
        </w:rPr>
        <w:t xml:space="preserve"> </w:t>
      </w:r>
      <w:proofErr w:type="spellStart"/>
      <w:r w:rsidR="00CB0469" w:rsidRPr="008E4FBC">
        <w:rPr>
          <w:b/>
          <w:bCs/>
          <w:szCs w:val="24"/>
        </w:rPr>
        <w:t>dan</w:t>
      </w:r>
      <w:proofErr w:type="spellEnd"/>
      <w:r w:rsidR="00CB0469" w:rsidRPr="008E4FBC">
        <w:rPr>
          <w:b/>
          <w:bCs/>
          <w:szCs w:val="24"/>
        </w:rPr>
        <w:t xml:space="preserve"> 31.</w:t>
      </w:r>
      <w:r w:rsidR="008E6D39">
        <w:rPr>
          <w:b/>
          <w:bCs/>
          <w:szCs w:val="24"/>
        </w:rPr>
        <w:t>03</w:t>
      </w:r>
      <w:r w:rsidR="00CB0469" w:rsidRPr="008E4FBC">
        <w:rPr>
          <w:b/>
          <w:bCs/>
          <w:szCs w:val="24"/>
        </w:rPr>
        <w:t>.20</w:t>
      </w:r>
      <w:r w:rsidR="00F67899">
        <w:rPr>
          <w:b/>
          <w:bCs/>
          <w:szCs w:val="24"/>
        </w:rPr>
        <w:t>2</w:t>
      </w:r>
      <w:r w:rsidR="004557DE">
        <w:rPr>
          <w:b/>
          <w:bCs/>
          <w:szCs w:val="24"/>
        </w:rPr>
        <w:t>5</w:t>
      </w:r>
      <w:r w:rsidR="00CB0469" w:rsidRPr="008E4FBC">
        <w:rPr>
          <w:b/>
          <w:bCs/>
          <w:szCs w:val="24"/>
        </w:rPr>
        <w:t xml:space="preserve">. </w:t>
      </w:r>
      <w:proofErr w:type="spellStart"/>
      <w:proofErr w:type="gramStart"/>
      <w:r w:rsidR="00CB0469" w:rsidRPr="008E4FBC">
        <w:rPr>
          <w:b/>
          <w:bCs/>
          <w:szCs w:val="24"/>
        </w:rPr>
        <w:t>godine</w:t>
      </w:r>
      <w:proofErr w:type="spellEnd"/>
      <w:proofErr w:type="gramEnd"/>
      <w:r w:rsidR="00CB0469" w:rsidRPr="008E4FBC">
        <w:rPr>
          <w:b/>
          <w:bCs/>
          <w:szCs w:val="24"/>
        </w:rPr>
        <w:t xml:space="preserve"> u </w:t>
      </w:r>
      <w:proofErr w:type="spellStart"/>
      <w:r w:rsidR="00CB0469" w:rsidRPr="008E4FBC">
        <w:rPr>
          <w:b/>
          <w:bCs/>
          <w:szCs w:val="24"/>
        </w:rPr>
        <w:t>iznosu</w:t>
      </w:r>
      <w:proofErr w:type="spellEnd"/>
      <w:r w:rsidR="00CB0469" w:rsidRPr="008E4FBC">
        <w:rPr>
          <w:b/>
          <w:bCs/>
          <w:szCs w:val="24"/>
        </w:rPr>
        <w:t xml:space="preserve"> </w:t>
      </w:r>
      <w:proofErr w:type="spellStart"/>
      <w:r w:rsidR="00CB0469" w:rsidRPr="008E4FBC">
        <w:rPr>
          <w:b/>
          <w:bCs/>
          <w:szCs w:val="24"/>
        </w:rPr>
        <w:t>od</w:t>
      </w:r>
      <w:proofErr w:type="spellEnd"/>
      <w:r w:rsidR="00CB0469" w:rsidRPr="008E4FBC">
        <w:rPr>
          <w:b/>
          <w:bCs/>
          <w:szCs w:val="24"/>
        </w:rPr>
        <w:t xml:space="preserve"> </w:t>
      </w:r>
      <w:r w:rsidR="00FA6497">
        <w:rPr>
          <w:b/>
          <w:bCs/>
          <w:szCs w:val="24"/>
        </w:rPr>
        <w:t>3</w:t>
      </w:r>
      <w:r w:rsidR="00EB1084">
        <w:rPr>
          <w:b/>
          <w:bCs/>
          <w:szCs w:val="24"/>
        </w:rPr>
        <w:t>3</w:t>
      </w:r>
      <w:r w:rsidR="006D53FD">
        <w:rPr>
          <w:b/>
          <w:bCs/>
          <w:szCs w:val="24"/>
        </w:rPr>
        <w:t>.</w:t>
      </w:r>
      <w:r w:rsidR="00FA6497">
        <w:rPr>
          <w:b/>
          <w:bCs/>
          <w:szCs w:val="24"/>
        </w:rPr>
        <w:t>278</w:t>
      </w:r>
      <w:r w:rsidR="00F67899">
        <w:rPr>
          <w:b/>
          <w:bCs/>
          <w:szCs w:val="24"/>
        </w:rPr>
        <w:t>,</w:t>
      </w:r>
      <w:r w:rsidR="00FA6497">
        <w:rPr>
          <w:b/>
          <w:bCs/>
          <w:szCs w:val="24"/>
        </w:rPr>
        <w:t>11</w:t>
      </w:r>
      <w:r w:rsidR="00EB1084">
        <w:rPr>
          <w:b/>
          <w:bCs/>
          <w:szCs w:val="24"/>
        </w:rPr>
        <w:t>eura</w:t>
      </w:r>
      <w:r w:rsidR="00CB0469" w:rsidRPr="008E4FBC">
        <w:rPr>
          <w:b/>
          <w:bCs/>
          <w:szCs w:val="24"/>
        </w:rPr>
        <w:t>.</w:t>
      </w:r>
    </w:p>
    <w:p w:rsidR="00A458B7" w:rsidRPr="008E4FBC" w:rsidRDefault="00A458B7" w:rsidP="008E4FBC">
      <w:pPr>
        <w:ind w:firstLine="720"/>
        <w:jc w:val="both"/>
        <w:rPr>
          <w:b/>
          <w:bCs/>
          <w:szCs w:val="24"/>
        </w:rPr>
      </w:pPr>
    </w:p>
    <w:p w:rsidR="001F46D1" w:rsidRDefault="00935C3A" w:rsidP="00D11FA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044DA7">
        <w:rPr>
          <w:b/>
          <w:bCs/>
          <w:szCs w:val="24"/>
        </w:rPr>
        <w:t>-</w:t>
      </w:r>
      <w:proofErr w:type="spellStart"/>
      <w:r w:rsidR="001F46D1" w:rsidRPr="008E4FBC">
        <w:rPr>
          <w:b/>
          <w:bCs/>
          <w:szCs w:val="24"/>
        </w:rPr>
        <w:t>Obračunati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prihodi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proofErr w:type="gramStart"/>
      <w:r w:rsidR="001F46D1" w:rsidRPr="008E4FBC">
        <w:rPr>
          <w:b/>
          <w:bCs/>
          <w:szCs w:val="24"/>
        </w:rPr>
        <w:t>od</w:t>
      </w:r>
      <w:proofErr w:type="spellEnd"/>
      <w:proofErr w:type="gram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prodaje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nefinancijske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imovine</w:t>
      </w:r>
      <w:proofErr w:type="spellEnd"/>
      <w:r w:rsidR="001F46D1" w:rsidRPr="008E4FBC">
        <w:rPr>
          <w:b/>
          <w:bCs/>
          <w:szCs w:val="24"/>
        </w:rPr>
        <w:t xml:space="preserve"> (</w:t>
      </w:r>
      <w:proofErr w:type="spellStart"/>
      <w:r w:rsidR="00D44448">
        <w:rPr>
          <w:b/>
          <w:bCs/>
          <w:szCs w:val="24"/>
        </w:rPr>
        <w:t>nedospjeli</w:t>
      </w:r>
      <w:proofErr w:type="spellEnd"/>
      <w:r w:rsidR="001F46D1" w:rsidRPr="008E4FBC">
        <w:rPr>
          <w:b/>
          <w:bCs/>
          <w:szCs w:val="24"/>
        </w:rPr>
        <w:t xml:space="preserve">) </w:t>
      </w:r>
      <w:proofErr w:type="spellStart"/>
      <w:r w:rsidR="001F46D1" w:rsidRPr="008E4FBC">
        <w:rPr>
          <w:b/>
          <w:bCs/>
          <w:szCs w:val="24"/>
        </w:rPr>
        <w:t>iskazani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su</w:t>
      </w:r>
      <w:proofErr w:type="spellEnd"/>
      <w:r w:rsidR="001F46D1" w:rsidRPr="008E4FBC">
        <w:rPr>
          <w:b/>
          <w:bCs/>
          <w:szCs w:val="24"/>
        </w:rPr>
        <w:t xml:space="preserve"> u </w:t>
      </w:r>
      <w:proofErr w:type="spellStart"/>
      <w:r w:rsidR="001F46D1" w:rsidRPr="008E4FBC">
        <w:rPr>
          <w:b/>
          <w:bCs/>
          <w:szCs w:val="24"/>
        </w:rPr>
        <w:t>iznosu</w:t>
      </w:r>
      <w:proofErr w:type="spellEnd"/>
      <w:r w:rsidR="001F46D1" w:rsidRPr="008E4FBC">
        <w:rPr>
          <w:b/>
          <w:bCs/>
          <w:szCs w:val="24"/>
        </w:rPr>
        <w:t xml:space="preserve"> </w:t>
      </w:r>
      <w:proofErr w:type="spellStart"/>
      <w:r w:rsidR="001F46D1" w:rsidRPr="008E4FBC">
        <w:rPr>
          <w:b/>
          <w:bCs/>
          <w:szCs w:val="24"/>
        </w:rPr>
        <w:t>od</w:t>
      </w:r>
      <w:proofErr w:type="spellEnd"/>
      <w:r w:rsidR="001F46D1" w:rsidRPr="008E4FBC">
        <w:rPr>
          <w:b/>
          <w:bCs/>
          <w:szCs w:val="24"/>
        </w:rPr>
        <w:t xml:space="preserve"> </w:t>
      </w:r>
      <w:r w:rsidR="008E6D39">
        <w:rPr>
          <w:b/>
          <w:bCs/>
          <w:szCs w:val="24"/>
        </w:rPr>
        <w:t>2</w:t>
      </w:r>
      <w:r w:rsidR="00DD09AC" w:rsidRPr="00790A36">
        <w:rPr>
          <w:b/>
          <w:bCs/>
          <w:szCs w:val="24"/>
          <w:u w:val="single"/>
        </w:rPr>
        <w:t>.</w:t>
      </w:r>
      <w:r w:rsidR="00EB1084">
        <w:rPr>
          <w:b/>
          <w:bCs/>
          <w:szCs w:val="24"/>
          <w:u w:val="single"/>
        </w:rPr>
        <w:t>052</w:t>
      </w:r>
      <w:r w:rsidR="00AC063D">
        <w:rPr>
          <w:b/>
          <w:bCs/>
          <w:szCs w:val="24"/>
          <w:u w:val="single"/>
        </w:rPr>
        <w:t>,</w:t>
      </w:r>
      <w:r w:rsidR="00EB1084">
        <w:rPr>
          <w:b/>
          <w:bCs/>
          <w:szCs w:val="24"/>
          <w:u w:val="single"/>
        </w:rPr>
        <w:t>44</w:t>
      </w:r>
      <w:r w:rsidR="00D44448">
        <w:rPr>
          <w:b/>
          <w:bCs/>
          <w:szCs w:val="24"/>
          <w:u w:val="single"/>
        </w:rPr>
        <w:t xml:space="preserve"> </w:t>
      </w:r>
      <w:proofErr w:type="spellStart"/>
      <w:r w:rsidR="008E6D39">
        <w:rPr>
          <w:b/>
          <w:bCs/>
          <w:szCs w:val="24"/>
          <w:u w:val="single"/>
        </w:rPr>
        <w:t>eur</w:t>
      </w:r>
      <w:r w:rsidR="006D6424">
        <w:rPr>
          <w:b/>
          <w:bCs/>
          <w:szCs w:val="24"/>
          <w:u w:val="single"/>
        </w:rPr>
        <w:t>a</w:t>
      </w:r>
      <w:proofErr w:type="spellEnd"/>
      <w:r w:rsidR="00D11FAE" w:rsidRPr="008E4FBC">
        <w:rPr>
          <w:b/>
          <w:bCs/>
          <w:szCs w:val="24"/>
        </w:rPr>
        <w:t>.</w:t>
      </w:r>
    </w:p>
    <w:p w:rsidR="00EB1084" w:rsidRPr="008E4FBC" w:rsidRDefault="00935C3A" w:rsidP="00D11FA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r w:rsidR="00EB1084">
        <w:rPr>
          <w:b/>
          <w:bCs/>
          <w:szCs w:val="24"/>
        </w:rPr>
        <w:t>Postupkom</w:t>
      </w:r>
      <w:proofErr w:type="spellEnd"/>
      <w:r w:rsidR="00EB1084">
        <w:rPr>
          <w:b/>
          <w:bCs/>
          <w:szCs w:val="24"/>
        </w:rPr>
        <w:t xml:space="preserve"> </w:t>
      </w:r>
      <w:proofErr w:type="spellStart"/>
      <w:r w:rsidR="00EB1084">
        <w:rPr>
          <w:b/>
          <w:bCs/>
          <w:szCs w:val="24"/>
        </w:rPr>
        <w:t>ovrhe</w:t>
      </w:r>
      <w:proofErr w:type="spellEnd"/>
      <w:r w:rsidR="00EB1084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obuhvaćeni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su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najveći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dužnici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za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komunalni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doprinos</w:t>
      </w:r>
      <w:proofErr w:type="spellEnd"/>
      <w:r w:rsidR="001B02F3">
        <w:rPr>
          <w:b/>
          <w:bCs/>
          <w:szCs w:val="24"/>
        </w:rPr>
        <w:t xml:space="preserve"> u </w:t>
      </w:r>
      <w:proofErr w:type="spellStart"/>
      <w:r w:rsidR="001B02F3">
        <w:rPr>
          <w:b/>
          <w:bCs/>
          <w:szCs w:val="24"/>
        </w:rPr>
        <w:t>ukupnom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r w:rsidR="001B02F3">
        <w:rPr>
          <w:b/>
          <w:bCs/>
          <w:szCs w:val="24"/>
        </w:rPr>
        <w:t>iznosu</w:t>
      </w:r>
      <w:proofErr w:type="spellEnd"/>
      <w:r w:rsidR="001B02F3">
        <w:rPr>
          <w:b/>
          <w:bCs/>
          <w:szCs w:val="24"/>
        </w:rPr>
        <w:t xml:space="preserve"> </w:t>
      </w:r>
      <w:proofErr w:type="spellStart"/>
      <w:proofErr w:type="gramStart"/>
      <w:r w:rsidR="001B02F3">
        <w:rPr>
          <w:b/>
          <w:bCs/>
          <w:szCs w:val="24"/>
        </w:rPr>
        <w:t>od</w:t>
      </w:r>
      <w:proofErr w:type="spellEnd"/>
      <w:proofErr w:type="gramEnd"/>
      <w:r w:rsidR="001B02F3">
        <w:rPr>
          <w:b/>
          <w:bCs/>
          <w:szCs w:val="24"/>
        </w:rPr>
        <w:t xml:space="preserve"> 43.512,79 </w:t>
      </w:r>
      <w:proofErr w:type="spellStart"/>
      <w:r w:rsidR="001B02F3">
        <w:rPr>
          <w:b/>
          <w:bCs/>
          <w:szCs w:val="24"/>
        </w:rPr>
        <w:t>eura</w:t>
      </w:r>
      <w:proofErr w:type="spellEnd"/>
      <w:r w:rsidR="001B02F3">
        <w:rPr>
          <w:b/>
          <w:bCs/>
          <w:szCs w:val="24"/>
        </w:rPr>
        <w:t>.</w:t>
      </w:r>
    </w:p>
    <w:p w:rsidR="00935C3A" w:rsidRDefault="00790A36" w:rsidP="00D11FAE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:rsidR="006D711C" w:rsidRPr="006D711C" w:rsidRDefault="006D711C" w:rsidP="006D711C">
      <w:pPr>
        <w:jc w:val="both"/>
        <w:rPr>
          <w:b/>
          <w:bCs/>
          <w:szCs w:val="24"/>
        </w:rPr>
      </w:pPr>
    </w:p>
    <w:p w:rsidR="00BF47B8" w:rsidRDefault="00956239" w:rsidP="00644136">
      <w:pPr>
        <w:ind w:firstLine="720"/>
        <w:jc w:val="both"/>
        <w:rPr>
          <w:b/>
          <w:szCs w:val="24"/>
        </w:rPr>
      </w:pPr>
      <w:r w:rsidRPr="008E4FBC">
        <w:rPr>
          <w:b/>
          <w:szCs w:val="24"/>
        </w:rPr>
        <w:t>0</w:t>
      </w:r>
      <w:r w:rsidR="009F282E" w:rsidRPr="008E4FBC">
        <w:rPr>
          <w:b/>
          <w:szCs w:val="24"/>
        </w:rPr>
        <w:t>6</w:t>
      </w:r>
      <w:proofErr w:type="gramStart"/>
      <w:r w:rsidRPr="008E4FBC">
        <w:rPr>
          <w:b/>
          <w:szCs w:val="24"/>
        </w:rPr>
        <w:t>.Na</w:t>
      </w:r>
      <w:proofErr w:type="gramEnd"/>
      <w:r w:rsidRPr="008E4FBC">
        <w:rPr>
          <w:b/>
          <w:szCs w:val="24"/>
        </w:rPr>
        <w:t xml:space="preserve"> </w:t>
      </w:r>
      <w:proofErr w:type="spellStart"/>
      <w:r w:rsidR="00AC063D">
        <w:rPr>
          <w:b/>
          <w:szCs w:val="24"/>
        </w:rPr>
        <w:t>Šifri</w:t>
      </w:r>
      <w:proofErr w:type="spellEnd"/>
      <w:r w:rsidR="00AC063D">
        <w:rPr>
          <w:b/>
          <w:szCs w:val="24"/>
        </w:rPr>
        <w:t xml:space="preserve"> 11P</w:t>
      </w:r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iskazano</w:t>
      </w:r>
      <w:proofErr w:type="spellEnd"/>
      <w:r w:rsidRPr="008E4FBC">
        <w:rPr>
          <w:b/>
          <w:szCs w:val="24"/>
        </w:rPr>
        <w:t xml:space="preserve"> je </w:t>
      </w:r>
      <w:proofErr w:type="spellStart"/>
      <w:r w:rsidRPr="008E4FBC">
        <w:rPr>
          <w:b/>
          <w:szCs w:val="24"/>
        </w:rPr>
        <w:t>stanje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novčanih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sredstava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na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početku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godine</w:t>
      </w:r>
      <w:proofErr w:type="spellEnd"/>
      <w:r w:rsidRPr="008E4FBC">
        <w:rPr>
          <w:b/>
          <w:szCs w:val="24"/>
        </w:rPr>
        <w:t xml:space="preserve"> u </w:t>
      </w:r>
      <w:proofErr w:type="spellStart"/>
      <w:r w:rsidRPr="008E4FBC">
        <w:rPr>
          <w:b/>
          <w:szCs w:val="24"/>
        </w:rPr>
        <w:t>iznosu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od</w:t>
      </w:r>
      <w:proofErr w:type="spellEnd"/>
      <w:r w:rsidRPr="008E4FBC">
        <w:rPr>
          <w:b/>
          <w:szCs w:val="24"/>
        </w:rPr>
        <w:t xml:space="preserve"> </w:t>
      </w:r>
      <w:r w:rsidR="006D711C">
        <w:rPr>
          <w:b/>
          <w:szCs w:val="24"/>
        </w:rPr>
        <w:t xml:space="preserve"> 95</w:t>
      </w:r>
      <w:r w:rsidR="00AC063D">
        <w:rPr>
          <w:b/>
          <w:szCs w:val="24"/>
        </w:rPr>
        <w:t>.</w:t>
      </w:r>
      <w:r w:rsidR="006D711C">
        <w:rPr>
          <w:b/>
          <w:szCs w:val="24"/>
        </w:rPr>
        <w:t>171</w:t>
      </w:r>
      <w:r w:rsidR="00AC063D">
        <w:rPr>
          <w:b/>
          <w:szCs w:val="24"/>
        </w:rPr>
        <w:t>,</w:t>
      </w:r>
      <w:r w:rsidR="001B02F3">
        <w:rPr>
          <w:b/>
          <w:szCs w:val="24"/>
        </w:rPr>
        <w:t>4</w:t>
      </w:r>
      <w:r w:rsidR="00271C08">
        <w:rPr>
          <w:b/>
          <w:szCs w:val="24"/>
        </w:rPr>
        <w:t xml:space="preserve">9 </w:t>
      </w:r>
      <w:proofErr w:type="spellStart"/>
      <w:r w:rsidR="008E6D39">
        <w:rPr>
          <w:b/>
          <w:szCs w:val="24"/>
        </w:rPr>
        <w:t>eur</w:t>
      </w:r>
      <w:r w:rsidR="00271C08">
        <w:rPr>
          <w:b/>
          <w:szCs w:val="24"/>
        </w:rPr>
        <w:t>a</w:t>
      </w:r>
      <w:proofErr w:type="spellEnd"/>
      <w:r w:rsidRPr="008E4FBC">
        <w:rPr>
          <w:b/>
          <w:szCs w:val="24"/>
        </w:rPr>
        <w:t>,</w:t>
      </w:r>
      <w:r w:rsidR="00644136">
        <w:rPr>
          <w:b/>
          <w:szCs w:val="24"/>
        </w:rPr>
        <w:t xml:space="preserve"> </w:t>
      </w:r>
      <w:r w:rsidR="00271C08">
        <w:rPr>
          <w:b/>
          <w:szCs w:val="24"/>
        </w:rPr>
        <w:t xml:space="preserve">a </w:t>
      </w:r>
      <w:proofErr w:type="spellStart"/>
      <w:r w:rsidRPr="008E4FBC">
        <w:rPr>
          <w:b/>
          <w:szCs w:val="24"/>
        </w:rPr>
        <w:t>na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="00AC063D">
        <w:rPr>
          <w:b/>
          <w:szCs w:val="24"/>
        </w:rPr>
        <w:t>šifri</w:t>
      </w:r>
      <w:proofErr w:type="spellEnd"/>
      <w:r w:rsidR="00AC063D">
        <w:rPr>
          <w:b/>
          <w:szCs w:val="24"/>
        </w:rPr>
        <w:t xml:space="preserve"> 11K</w:t>
      </w:r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iskazano</w:t>
      </w:r>
      <w:proofErr w:type="spellEnd"/>
      <w:r w:rsidRPr="008E4FBC">
        <w:rPr>
          <w:b/>
          <w:szCs w:val="24"/>
        </w:rPr>
        <w:t xml:space="preserve"> je </w:t>
      </w:r>
      <w:proofErr w:type="spellStart"/>
      <w:r w:rsidRPr="008E4FBC">
        <w:rPr>
          <w:b/>
          <w:szCs w:val="24"/>
        </w:rPr>
        <w:t>stanje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novčanih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sredstava</w:t>
      </w:r>
      <w:proofErr w:type="spellEnd"/>
      <w:r w:rsidRPr="008E4FBC">
        <w:rPr>
          <w:b/>
          <w:szCs w:val="24"/>
        </w:rPr>
        <w:t xml:space="preserve">  </w:t>
      </w:r>
      <w:proofErr w:type="spellStart"/>
      <w:r w:rsidRPr="008E4FBC">
        <w:rPr>
          <w:b/>
          <w:szCs w:val="24"/>
        </w:rPr>
        <w:t>na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kraju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izvještajnog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razdoblja</w:t>
      </w:r>
      <w:proofErr w:type="spellEnd"/>
      <w:r w:rsidRPr="008E4FBC">
        <w:rPr>
          <w:b/>
          <w:szCs w:val="24"/>
        </w:rPr>
        <w:t xml:space="preserve"> u </w:t>
      </w:r>
      <w:proofErr w:type="spellStart"/>
      <w:r w:rsidRPr="008E4FBC">
        <w:rPr>
          <w:b/>
          <w:szCs w:val="24"/>
        </w:rPr>
        <w:t>izosu</w:t>
      </w:r>
      <w:proofErr w:type="spellEnd"/>
      <w:r w:rsidRPr="008E4FBC">
        <w:rPr>
          <w:b/>
          <w:szCs w:val="24"/>
        </w:rPr>
        <w:t xml:space="preserve"> </w:t>
      </w:r>
      <w:proofErr w:type="spellStart"/>
      <w:r w:rsidRPr="008E4FBC">
        <w:rPr>
          <w:b/>
          <w:szCs w:val="24"/>
        </w:rPr>
        <w:t>od</w:t>
      </w:r>
      <w:proofErr w:type="spellEnd"/>
      <w:r w:rsidRPr="008E4FBC">
        <w:rPr>
          <w:b/>
          <w:szCs w:val="24"/>
        </w:rPr>
        <w:t xml:space="preserve"> </w:t>
      </w:r>
      <w:r w:rsidR="00271C08">
        <w:rPr>
          <w:b/>
          <w:szCs w:val="24"/>
        </w:rPr>
        <w:t xml:space="preserve"> 96</w:t>
      </w:r>
      <w:r w:rsidR="001B02F3">
        <w:rPr>
          <w:b/>
          <w:szCs w:val="24"/>
        </w:rPr>
        <w:t>.</w:t>
      </w:r>
      <w:r w:rsidR="00271C08">
        <w:rPr>
          <w:b/>
          <w:szCs w:val="24"/>
        </w:rPr>
        <w:t>924</w:t>
      </w:r>
      <w:r w:rsidR="001B02F3">
        <w:rPr>
          <w:b/>
          <w:szCs w:val="24"/>
        </w:rPr>
        <w:t>,</w:t>
      </w:r>
      <w:r w:rsidR="00271C08">
        <w:rPr>
          <w:b/>
          <w:szCs w:val="24"/>
        </w:rPr>
        <w:t xml:space="preserve">37 </w:t>
      </w:r>
      <w:proofErr w:type="spellStart"/>
      <w:r w:rsidR="008E6D39">
        <w:rPr>
          <w:b/>
          <w:szCs w:val="24"/>
        </w:rPr>
        <w:t>eur</w:t>
      </w:r>
      <w:r w:rsidR="00DB1B90">
        <w:rPr>
          <w:b/>
          <w:szCs w:val="24"/>
        </w:rPr>
        <w:t>a</w:t>
      </w:r>
      <w:proofErr w:type="spellEnd"/>
      <w:r w:rsidR="008C155D" w:rsidRPr="008E4FBC">
        <w:rPr>
          <w:b/>
          <w:szCs w:val="24"/>
        </w:rPr>
        <w:t>.</w:t>
      </w:r>
    </w:p>
    <w:p w:rsidR="00790A36" w:rsidRDefault="00790A36" w:rsidP="00D11FAE">
      <w:pPr>
        <w:ind w:firstLine="720"/>
        <w:jc w:val="both"/>
        <w:rPr>
          <w:b/>
          <w:szCs w:val="24"/>
        </w:rPr>
      </w:pPr>
    </w:p>
    <w:p w:rsidR="00465A24" w:rsidRDefault="00465A24" w:rsidP="00FB7361">
      <w:pPr>
        <w:jc w:val="both"/>
        <w:rPr>
          <w:b/>
          <w:bCs/>
          <w:sz w:val="28"/>
          <w:szCs w:val="28"/>
        </w:rPr>
      </w:pPr>
    </w:p>
    <w:p w:rsidR="00465A24" w:rsidRDefault="00465A24" w:rsidP="00FB7361">
      <w:pPr>
        <w:jc w:val="both"/>
        <w:rPr>
          <w:b/>
          <w:bCs/>
          <w:sz w:val="28"/>
          <w:szCs w:val="28"/>
        </w:rPr>
      </w:pPr>
    </w:p>
    <w:p w:rsidR="00A458B7" w:rsidRDefault="00012F06" w:rsidP="00FB7361">
      <w:pPr>
        <w:jc w:val="both"/>
        <w:rPr>
          <w:b/>
          <w:bCs/>
        </w:rPr>
      </w:pPr>
      <w:r w:rsidRPr="006844CB">
        <w:rPr>
          <w:b/>
          <w:bCs/>
          <w:sz w:val="28"/>
          <w:szCs w:val="28"/>
        </w:rPr>
        <w:lastRenderedPageBreak/>
        <w:t xml:space="preserve">II/  </w:t>
      </w:r>
      <w:proofErr w:type="spellStart"/>
      <w:r w:rsidR="00A458B7" w:rsidRPr="00FB7361">
        <w:rPr>
          <w:b/>
          <w:bCs/>
          <w:sz w:val="28"/>
          <w:szCs w:val="28"/>
        </w:rPr>
        <w:t>Bilješke</w:t>
      </w:r>
      <w:proofErr w:type="spellEnd"/>
      <w:r w:rsidR="00A458B7" w:rsidRPr="00FB7361">
        <w:rPr>
          <w:b/>
          <w:bCs/>
          <w:sz w:val="28"/>
          <w:szCs w:val="28"/>
        </w:rPr>
        <w:t xml:space="preserve"> </w:t>
      </w:r>
      <w:proofErr w:type="spellStart"/>
      <w:r w:rsidR="00A458B7" w:rsidRPr="00FB7361">
        <w:rPr>
          <w:b/>
          <w:bCs/>
          <w:sz w:val="28"/>
          <w:szCs w:val="28"/>
        </w:rPr>
        <w:t>uz</w:t>
      </w:r>
      <w:proofErr w:type="spellEnd"/>
      <w:r w:rsidR="00A458B7" w:rsidRPr="00FB7361">
        <w:rPr>
          <w:b/>
          <w:bCs/>
          <w:sz w:val="28"/>
          <w:szCs w:val="28"/>
        </w:rPr>
        <w:t xml:space="preserve"> </w:t>
      </w:r>
      <w:proofErr w:type="spellStart"/>
      <w:r w:rsidR="00A458B7" w:rsidRPr="00FB7361">
        <w:rPr>
          <w:b/>
          <w:bCs/>
          <w:sz w:val="28"/>
          <w:szCs w:val="28"/>
        </w:rPr>
        <w:t>Izvještaj</w:t>
      </w:r>
      <w:proofErr w:type="spellEnd"/>
      <w:r w:rsidR="00A458B7" w:rsidRPr="00FB7361">
        <w:rPr>
          <w:b/>
          <w:bCs/>
          <w:sz w:val="28"/>
          <w:szCs w:val="28"/>
        </w:rPr>
        <w:t xml:space="preserve"> o </w:t>
      </w:r>
      <w:proofErr w:type="spellStart"/>
      <w:r w:rsidR="00A458B7" w:rsidRPr="00FB7361">
        <w:rPr>
          <w:b/>
          <w:bCs/>
          <w:sz w:val="28"/>
          <w:szCs w:val="28"/>
        </w:rPr>
        <w:t>obvezama</w:t>
      </w:r>
      <w:proofErr w:type="spellEnd"/>
      <w:r w:rsidR="00A458B7" w:rsidRPr="00FB7361">
        <w:rPr>
          <w:b/>
          <w:bCs/>
          <w:sz w:val="28"/>
          <w:szCs w:val="28"/>
        </w:rPr>
        <w:t xml:space="preserve"> </w:t>
      </w:r>
      <w:proofErr w:type="spellStart"/>
      <w:r w:rsidR="005713D1" w:rsidRPr="00FB7361">
        <w:rPr>
          <w:b/>
          <w:bCs/>
          <w:sz w:val="28"/>
          <w:szCs w:val="28"/>
        </w:rPr>
        <w:t>n</w:t>
      </w:r>
      <w:r w:rsidR="00A458B7" w:rsidRPr="00FB7361">
        <w:rPr>
          <w:b/>
          <w:bCs/>
          <w:sz w:val="28"/>
          <w:szCs w:val="28"/>
        </w:rPr>
        <w:t>a</w:t>
      </w:r>
      <w:proofErr w:type="spellEnd"/>
      <w:r w:rsidR="00A458B7" w:rsidRPr="00FB7361">
        <w:rPr>
          <w:b/>
          <w:bCs/>
          <w:sz w:val="28"/>
          <w:szCs w:val="28"/>
        </w:rPr>
        <w:t xml:space="preserve"> </w:t>
      </w:r>
      <w:proofErr w:type="spellStart"/>
      <w:r w:rsidR="005713D1" w:rsidRPr="00FB7361">
        <w:rPr>
          <w:b/>
          <w:bCs/>
          <w:sz w:val="28"/>
          <w:szCs w:val="28"/>
        </w:rPr>
        <w:t>dan</w:t>
      </w:r>
      <w:proofErr w:type="spellEnd"/>
      <w:r w:rsidR="005713D1" w:rsidRPr="00FB7361">
        <w:rPr>
          <w:b/>
          <w:bCs/>
          <w:sz w:val="28"/>
          <w:szCs w:val="28"/>
        </w:rPr>
        <w:t xml:space="preserve"> 31.</w:t>
      </w:r>
      <w:r w:rsidR="00FB7361">
        <w:rPr>
          <w:b/>
          <w:bCs/>
          <w:sz w:val="28"/>
          <w:szCs w:val="28"/>
        </w:rPr>
        <w:t>03</w:t>
      </w:r>
      <w:r w:rsidR="005713D1" w:rsidRPr="00FB7361">
        <w:rPr>
          <w:b/>
          <w:bCs/>
          <w:sz w:val="28"/>
          <w:szCs w:val="28"/>
        </w:rPr>
        <w:t>.</w:t>
      </w:r>
      <w:r w:rsidR="00A458B7" w:rsidRPr="00FB7361">
        <w:rPr>
          <w:b/>
          <w:bCs/>
          <w:sz w:val="28"/>
          <w:szCs w:val="28"/>
        </w:rPr>
        <w:t>20</w:t>
      </w:r>
      <w:r w:rsidR="00832B74" w:rsidRPr="00FB7361">
        <w:rPr>
          <w:b/>
          <w:bCs/>
          <w:sz w:val="28"/>
          <w:szCs w:val="28"/>
        </w:rPr>
        <w:t>2</w:t>
      </w:r>
      <w:r w:rsidR="00271C08">
        <w:rPr>
          <w:b/>
          <w:bCs/>
          <w:sz w:val="28"/>
          <w:szCs w:val="28"/>
        </w:rPr>
        <w:t>5</w:t>
      </w:r>
      <w:r w:rsidR="00FB74E0" w:rsidRPr="00FB7361">
        <w:rPr>
          <w:b/>
          <w:bCs/>
          <w:sz w:val="28"/>
          <w:szCs w:val="28"/>
        </w:rPr>
        <w:t>.</w:t>
      </w:r>
      <w:r w:rsidR="00A458B7" w:rsidRPr="00FB7361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A458B7" w:rsidRPr="00FB7361">
        <w:rPr>
          <w:b/>
          <w:bCs/>
          <w:sz w:val="28"/>
          <w:szCs w:val="28"/>
        </w:rPr>
        <w:t>godine</w:t>
      </w:r>
      <w:proofErr w:type="spellEnd"/>
      <w:proofErr w:type="gramEnd"/>
    </w:p>
    <w:p w:rsidR="00A458B7" w:rsidRDefault="00A458B7" w:rsidP="00D11FAE">
      <w:pPr>
        <w:jc w:val="both"/>
        <w:rPr>
          <w:b/>
          <w:bCs/>
        </w:rPr>
      </w:pPr>
    </w:p>
    <w:p w:rsidR="00644136" w:rsidRDefault="00A458B7" w:rsidP="00644136">
      <w:pPr>
        <w:jc w:val="both"/>
        <w:rPr>
          <w:b/>
          <w:bCs/>
          <w:u w:val="single"/>
        </w:rPr>
      </w:pPr>
      <w:r>
        <w:rPr>
          <w:b/>
          <w:bCs/>
        </w:rPr>
        <w:tab/>
        <w:t xml:space="preserve">U </w:t>
      </w:r>
      <w:proofErr w:type="spellStart"/>
      <w:r>
        <w:rPr>
          <w:b/>
          <w:bCs/>
        </w:rPr>
        <w:t>ovom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izvještaju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iskazane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Općine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Plaški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na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 w:rsidR="00271C08">
        <w:rPr>
          <w:b/>
          <w:bCs/>
        </w:rPr>
        <w:t>dan</w:t>
      </w:r>
      <w:proofErr w:type="spellEnd"/>
      <w:r w:rsidR="00271C08">
        <w:rPr>
          <w:b/>
          <w:bCs/>
        </w:rPr>
        <w:t xml:space="preserve"> 31.03.2025. </w:t>
      </w:r>
      <w:proofErr w:type="spellStart"/>
      <w:proofErr w:type="gramStart"/>
      <w:r w:rsidR="00271C08">
        <w:rPr>
          <w:b/>
          <w:bCs/>
        </w:rPr>
        <w:t>godine</w:t>
      </w:r>
      <w:proofErr w:type="spellEnd"/>
      <w:proofErr w:type="gramEnd"/>
      <w:r w:rsidR="00271C08">
        <w:rPr>
          <w:b/>
          <w:bCs/>
        </w:rPr>
        <w:t xml:space="preserve"> u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</w:t>
      </w:r>
      <w:proofErr w:type="spellEnd"/>
      <w:r>
        <w:rPr>
          <w:b/>
          <w:bCs/>
        </w:rPr>
        <w:t xml:space="preserve"> </w:t>
      </w:r>
      <w:r w:rsidR="00271C08">
        <w:rPr>
          <w:b/>
          <w:bCs/>
        </w:rPr>
        <w:t>400</w:t>
      </w:r>
      <w:r w:rsidR="00D4523C">
        <w:rPr>
          <w:b/>
          <w:bCs/>
        </w:rPr>
        <w:t>.</w:t>
      </w:r>
      <w:r w:rsidR="00271C08">
        <w:rPr>
          <w:b/>
          <w:bCs/>
        </w:rPr>
        <w:t>439</w:t>
      </w:r>
      <w:r w:rsidR="00111346">
        <w:rPr>
          <w:b/>
          <w:bCs/>
        </w:rPr>
        <w:t>,</w:t>
      </w:r>
      <w:r w:rsidR="001B02F3">
        <w:rPr>
          <w:b/>
          <w:bCs/>
        </w:rPr>
        <w:t>0</w:t>
      </w:r>
      <w:r w:rsidR="00271C08">
        <w:rPr>
          <w:b/>
          <w:bCs/>
        </w:rPr>
        <w:t>0</w:t>
      </w:r>
      <w:r w:rsidR="00FB7361"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  <w:r w:rsidR="00FB74E0">
        <w:rPr>
          <w:b/>
          <w:bCs/>
        </w:rPr>
        <w:t xml:space="preserve">. </w:t>
      </w:r>
      <w:r w:rsidR="00644136">
        <w:rPr>
          <w:b/>
          <w:bCs/>
        </w:rPr>
        <w:t xml:space="preserve"> </w:t>
      </w:r>
      <w:proofErr w:type="spellStart"/>
      <w:r w:rsidR="007E0A73">
        <w:rPr>
          <w:b/>
          <w:bCs/>
        </w:rPr>
        <w:t>Obveze</w:t>
      </w:r>
      <w:proofErr w:type="spellEnd"/>
      <w:r w:rsidR="007E0A73">
        <w:rPr>
          <w:b/>
          <w:bCs/>
        </w:rPr>
        <w:t xml:space="preserve"> se </w:t>
      </w:r>
      <w:proofErr w:type="spellStart"/>
      <w:r w:rsidR="007E0A73">
        <w:rPr>
          <w:b/>
          <w:bCs/>
        </w:rPr>
        <w:t>odnose</w:t>
      </w:r>
      <w:proofErr w:type="spellEnd"/>
      <w:r w:rsidR="007E0A73">
        <w:rPr>
          <w:b/>
          <w:bCs/>
        </w:rPr>
        <w:t xml:space="preserve"> </w:t>
      </w:r>
      <w:proofErr w:type="spellStart"/>
      <w:proofErr w:type="gramStart"/>
      <w:r w:rsidR="007E0A73" w:rsidRPr="00232C50">
        <w:rPr>
          <w:b/>
          <w:bCs/>
          <w:u w:val="single"/>
        </w:rPr>
        <w:t>na</w:t>
      </w:r>
      <w:proofErr w:type="spellEnd"/>
      <w:proofErr w:type="gramEnd"/>
      <w:r w:rsidR="00D526B4" w:rsidRPr="00232C50">
        <w:rPr>
          <w:b/>
          <w:bCs/>
          <w:u w:val="single"/>
        </w:rPr>
        <w:t xml:space="preserve"> </w:t>
      </w:r>
    </w:p>
    <w:p w:rsidR="00D526B4" w:rsidRPr="00A92D6F" w:rsidRDefault="00644136" w:rsidP="00644136">
      <w:pPr>
        <w:ind w:left="144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    </w:t>
      </w:r>
      <w:proofErr w:type="spellStart"/>
      <w:r>
        <w:rPr>
          <w:b/>
          <w:bCs/>
          <w:u w:val="single"/>
        </w:rPr>
        <w:t>Obveze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za</w:t>
      </w:r>
      <w:proofErr w:type="spellEnd"/>
      <w:r>
        <w:rPr>
          <w:b/>
          <w:bCs/>
          <w:u w:val="single"/>
        </w:rPr>
        <w:t xml:space="preserve"> </w:t>
      </w:r>
      <w:proofErr w:type="spellStart"/>
      <w:r w:rsidR="00D526B4" w:rsidRPr="00232C50">
        <w:rPr>
          <w:b/>
          <w:bCs/>
          <w:u w:val="single"/>
        </w:rPr>
        <w:t>rashode</w:t>
      </w:r>
      <w:proofErr w:type="spellEnd"/>
      <w:r w:rsidR="00D526B4" w:rsidRPr="00232C50">
        <w:rPr>
          <w:b/>
          <w:bCs/>
          <w:u w:val="single"/>
        </w:rPr>
        <w:t xml:space="preserve"> </w:t>
      </w:r>
      <w:proofErr w:type="spellStart"/>
      <w:r w:rsidR="00D526B4" w:rsidRPr="00875A26">
        <w:rPr>
          <w:b/>
          <w:bCs/>
          <w:u w:val="single"/>
        </w:rPr>
        <w:t>poslovanja</w:t>
      </w:r>
      <w:proofErr w:type="spellEnd"/>
      <w:r w:rsidR="00271C08">
        <w:rPr>
          <w:b/>
          <w:bCs/>
          <w:u w:val="single"/>
        </w:rPr>
        <w:t xml:space="preserve"> u </w:t>
      </w:r>
      <w:proofErr w:type="spellStart"/>
      <w:r w:rsidR="00271C08">
        <w:rPr>
          <w:b/>
          <w:bCs/>
          <w:u w:val="single"/>
        </w:rPr>
        <w:t>iznosu</w:t>
      </w:r>
      <w:proofErr w:type="spellEnd"/>
      <w:r w:rsidR="00271C08">
        <w:rPr>
          <w:b/>
          <w:bCs/>
          <w:u w:val="single"/>
        </w:rPr>
        <w:t xml:space="preserve"> </w:t>
      </w:r>
      <w:proofErr w:type="spellStart"/>
      <w:r w:rsidR="00D526B4" w:rsidRPr="00875A26">
        <w:rPr>
          <w:b/>
          <w:bCs/>
          <w:u w:val="single"/>
        </w:rPr>
        <w:t>o</w:t>
      </w:r>
      <w:r w:rsidR="00271C08">
        <w:rPr>
          <w:b/>
          <w:bCs/>
          <w:u w:val="single"/>
        </w:rPr>
        <w:t>d</w:t>
      </w:r>
      <w:proofErr w:type="spellEnd"/>
      <w:r w:rsidR="00271C08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 xml:space="preserve"> </w:t>
      </w:r>
      <w:r w:rsidR="00271C08">
        <w:rPr>
          <w:b/>
          <w:bCs/>
          <w:u w:val="single"/>
        </w:rPr>
        <w:t xml:space="preserve">186.223,60 </w:t>
      </w:r>
      <w:proofErr w:type="spellStart"/>
      <w:proofErr w:type="gramStart"/>
      <w:r w:rsidR="00271C08">
        <w:rPr>
          <w:b/>
          <w:bCs/>
          <w:u w:val="single"/>
        </w:rPr>
        <w:t>eura</w:t>
      </w:r>
      <w:proofErr w:type="spellEnd"/>
      <w:r w:rsidR="00A458B7" w:rsidRPr="00875A26">
        <w:rPr>
          <w:b/>
          <w:bCs/>
          <w:u w:val="single"/>
        </w:rPr>
        <w:t xml:space="preserve"> :</w:t>
      </w:r>
      <w:proofErr w:type="gramEnd"/>
    </w:p>
    <w:p w:rsidR="00A458B7" w:rsidRDefault="00A458B7" w:rsidP="00271C08">
      <w:pPr>
        <w:ind w:left="720" w:firstLine="720"/>
        <w:jc w:val="both"/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zaposlene</w:t>
      </w:r>
      <w:proofErr w:type="spellEnd"/>
      <w:r>
        <w:rPr>
          <w:b/>
          <w:bCs/>
        </w:rPr>
        <w:t xml:space="preserve"> u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9C510B">
        <w:rPr>
          <w:b/>
          <w:bCs/>
        </w:rPr>
        <w:tab/>
      </w:r>
      <w:r w:rsidR="00FB74E0">
        <w:rPr>
          <w:b/>
          <w:bCs/>
        </w:rPr>
        <w:tab/>
      </w:r>
      <w:r w:rsidR="003E3C1D">
        <w:rPr>
          <w:b/>
          <w:bCs/>
        </w:rPr>
        <w:tab/>
      </w:r>
      <w:proofErr w:type="gramStart"/>
      <w:r w:rsidR="00D95A8F">
        <w:rPr>
          <w:b/>
          <w:bCs/>
        </w:rPr>
        <w:t>-</w:t>
      </w:r>
      <w:r w:rsidR="00271C08">
        <w:rPr>
          <w:b/>
          <w:bCs/>
        </w:rPr>
        <w:t xml:space="preserve">  59</w:t>
      </w:r>
      <w:r w:rsidR="00D526B4">
        <w:rPr>
          <w:b/>
          <w:bCs/>
        </w:rPr>
        <w:t>.</w:t>
      </w:r>
      <w:r w:rsidR="001B02F3">
        <w:rPr>
          <w:b/>
          <w:bCs/>
        </w:rPr>
        <w:t>0</w:t>
      </w:r>
      <w:r w:rsidR="00271C08">
        <w:rPr>
          <w:b/>
          <w:bCs/>
        </w:rPr>
        <w:t>17</w:t>
      </w:r>
      <w:r w:rsidR="00111346">
        <w:rPr>
          <w:b/>
          <w:bCs/>
        </w:rPr>
        <w:t>,</w:t>
      </w:r>
      <w:r w:rsidR="00271C08">
        <w:rPr>
          <w:b/>
          <w:bCs/>
        </w:rPr>
        <w:t>85</w:t>
      </w:r>
      <w:proofErr w:type="gramEnd"/>
      <w:r w:rsidR="00271C08"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</w:p>
    <w:p w:rsidR="00A458B7" w:rsidRDefault="00271C08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A458B7">
        <w:rPr>
          <w:b/>
          <w:bCs/>
        </w:rPr>
        <w:t xml:space="preserve"> </w:t>
      </w:r>
      <w:proofErr w:type="spellStart"/>
      <w:r w:rsidR="00A458B7">
        <w:rPr>
          <w:b/>
          <w:bCs/>
        </w:rPr>
        <w:t>Obveze</w:t>
      </w:r>
      <w:proofErr w:type="spellEnd"/>
      <w:r w:rsidR="00A458B7">
        <w:rPr>
          <w:b/>
          <w:bCs/>
        </w:rPr>
        <w:t xml:space="preserve"> </w:t>
      </w:r>
      <w:proofErr w:type="spellStart"/>
      <w:r w:rsidR="00A458B7">
        <w:rPr>
          <w:b/>
          <w:bCs/>
        </w:rPr>
        <w:t>za</w:t>
      </w:r>
      <w:proofErr w:type="spellEnd"/>
      <w:r w:rsidR="00A458B7">
        <w:rPr>
          <w:b/>
          <w:bCs/>
        </w:rPr>
        <w:t xml:space="preserve"> </w:t>
      </w:r>
      <w:proofErr w:type="spellStart"/>
      <w:r w:rsidR="00A458B7">
        <w:rPr>
          <w:b/>
          <w:bCs/>
        </w:rPr>
        <w:t>mat</w:t>
      </w:r>
      <w:r>
        <w:rPr>
          <w:b/>
          <w:bCs/>
        </w:rPr>
        <w:t>e</w:t>
      </w:r>
      <w:r w:rsidR="00A458B7">
        <w:rPr>
          <w:b/>
          <w:bCs/>
        </w:rPr>
        <w:t>rijalne</w:t>
      </w:r>
      <w:proofErr w:type="spellEnd"/>
      <w:r w:rsidR="00A458B7">
        <w:rPr>
          <w:b/>
          <w:bCs/>
        </w:rPr>
        <w:t xml:space="preserve"> </w:t>
      </w:r>
      <w:proofErr w:type="spellStart"/>
      <w:r w:rsidR="00A458B7">
        <w:rPr>
          <w:b/>
          <w:bCs/>
        </w:rPr>
        <w:t>rashode</w:t>
      </w:r>
      <w:proofErr w:type="spellEnd"/>
      <w:r w:rsidR="00A458B7">
        <w:rPr>
          <w:b/>
          <w:bCs/>
        </w:rPr>
        <w:t xml:space="preserve"> u </w:t>
      </w:r>
      <w:proofErr w:type="spellStart"/>
      <w:r w:rsidR="00A458B7">
        <w:rPr>
          <w:b/>
          <w:bCs/>
        </w:rPr>
        <w:t>iznosu</w:t>
      </w:r>
      <w:proofErr w:type="spellEnd"/>
      <w:r w:rsidR="00A458B7">
        <w:rPr>
          <w:b/>
          <w:bCs/>
        </w:rPr>
        <w:t xml:space="preserve"> </w:t>
      </w:r>
      <w:proofErr w:type="spellStart"/>
      <w:r w:rsidR="00A458B7">
        <w:rPr>
          <w:b/>
          <w:bCs/>
        </w:rPr>
        <w:t>od</w:t>
      </w:r>
      <w:proofErr w:type="spellEnd"/>
      <w:r w:rsidR="00A458B7">
        <w:rPr>
          <w:b/>
          <w:bCs/>
        </w:rPr>
        <w:t xml:space="preserve"> </w:t>
      </w:r>
      <w:r w:rsidR="00A458B7">
        <w:rPr>
          <w:b/>
          <w:bCs/>
        </w:rPr>
        <w:tab/>
      </w:r>
      <w:r w:rsidR="00FB74E0">
        <w:rPr>
          <w:b/>
          <w:bCs/>
        </w:rPr>
        <w:tab/>
      </w:r>
      <w:r w:rsidR="00FB74E0">
        <w:rPr>
          <w:b/>
          <w:bCs/>
        </w:rPr>
        <w:tab/>
      </w:r>
      <w:r w:rsidR="00492BBE">
        <w:rPr>
          <w:b/>
          <w:bCs/>
        </w:rPr>
        <w:t>-</w:t>
      </w:r>
      <w:r>
        <w:rPr>
          <w:b/>
          <w:bCs/>
        </w:rPr>
        <w:t>122</w:t>
      </w:r>
      <w:r w:rsidR="00FB74E0">
        <w:rPr>
          <w:b/>
          <w:bCs/>
        </w:rPr>
        <w:t>.</w:t>
      </w:r>
      <w:r>
        <w:rPr>
          <w:b/>
          <w:bCs/>
        </w:rPr>
        <w:t>512</w:t>
      </w:r>
      <w:proofErr w:type="gramStart"/>
      <w:r w:rsidR="00111346">
        <w:rPr>
          <w:b/>
          <w:bCs/>
        </w:rPr>
        <w:t>,</w:t>
      </w:r>
      <w:r>
        <w:rPr>
          <w:b/>
          <w:bCs/>
        </w:rPr>
        <w:t>88</w:t>
      </w:r>
      <w:proofErr w:type="gramEnd"/>
      <w:r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</w:p>
    <w:p w:rsidR="00540EF7" w:rsidRDefault="00540EF7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financijske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rashode</w:t>
      </w:r>
      <w:proofErr w:type="spellEnd"/>
      <w:r>
        <w:rPr>
          <w:b/>
          <w:bCs/>
        </w:rPr>
        <w:t xml:space="preserve"> u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 w:rsidR="00FB74E0">
        <w:rPr>
          <w:b/>
          <w:bCs/>
        </w:rPr>
        <w:tab/>
      </w:r>
      <w:r w:rsidR="00FB74E0">
        <w:rPr>
          <w:b/>
          <w:bCs/>
        </w:rPr>
        <w:tab/>
      </w:r>
      <w:r>
        <w:rPr>
          <w:b/>
          <w:bCs/>
        </w:rPr>
        <w:t xml:space="preserve">- </w:t>
      </w:r>
      <w:r w:rsidR="00FB7361">
        <w:rPr>
          <w:b/>
          <w:bCs/>
        </w:rPr>
        <w:t xml:space="preserve">   </w:t>
      </w:r>
      <w:r w:rsidR="000F6390">
        <w:rPr>
          <w:b/>
          <w:bCs/>
        </w:rPr>
        <w:t xml:space="preserve">   187</w:t>
      </w:r>
      <w:proofErr w:type="gramStart"/>
      <w:r w:rsidR="00111346">
        <w:rPr>
          <w:b/>
          <w:bCs/>
        </w:rPr>
        <w:t>,</w:t>
      </w:r>
      <w:r w:rsidR="000F6390">
        <w:rPr>
          <w:b/>
          <w:bCs/>
        </w:rPr>
        <w:t>05</w:t>
      </w:r>
      <w:proofErr w:type="gramEnd"/>
      <w:r w:rsidR="000F6390"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</w:p>
    <w:p w:rsidR="00A92D6F" w:rsidRDefault="00A92D6F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subvencije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-       </w:t>
      </w:r>
      <w:r w:rsidR="001B02F3">
        <w:rPr>
          <w:b/>
          <w:bCs/>
        </w:rPr>
        <w:t>35</w:t>
      </w:r>
      <w:r w:rsidR="000F6390">
        <w:rPr>
          <w:b/>
          <w:bCs/>
        </w:rPr>
        <w:t>0</w:t>
      </w:r>
      <w:proofErr w:type="gramStart"/>
      <w:r w:rsidR="00111346">
        <w:rPr>
          <w:b/>
          <w:bCs/>
        </w:rPr>
        <w:t>,0</w:t>
      </w:r>
      <w:r w:rsidR="00FB7361">
        <w:rPr>
          <w:b/>
          <w:bCs/>
        </w:rPr>
        <w:t>0</w:t>
      </w:r>
      <w:proofErr w:type="gramEnd"/>
      <w:r w:rsidR="000F6390"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  <w:r>
        <w:rPr>
          <w:b/>
          <w:bCs/>
        </w:rPr>
        <w:tab/>
      </w:r>
    </w:p>
    <w:p w:rsidR="00FB74E0" w:rsidRDefault="000F6390" w:rsidP="00D11FAE">
      <w:pPr>
        <w:jc w:val="both"/>
        <w:rPr>
          <w:b/>
          <w:bCs/>
        </w:rPr>
      </w:pPr>
      <w:r>
        <w:rPr>
          <w:b/>
          <w:bCs/>
        </w:rPr>
        <w:tab/>
        <w:t xml:space="preserve">            </w:t>
      </w:r>
      <w:proofErr w:type="spellStart"/>
      <w:proofErr w:type="gram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donacije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kazne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naknade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šteta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kapit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donacije</w:t>
      </w:r>
      <w:proofErr w:type="spellEnd"/>
      <w:proofErr w:type="gramEnd"/>
      <w:r>
        <w:rPr>
          <w:b/>
          <w:bCs/>
        </w:rPr>
        <w:t xml:space="preserve"> </w:t>
      </w:r>
      <w:r>
        <w:rPr>
          <w:b/>
          <w:bCs/>
        </w:rPr>
        <w:tab/>
        <w:t xml:space="preserve">-    4.065,00 </w:t>
      </w:r>
      <w:proofErr w:type="spellStart"/>
      <w:r>
        <w:rPr>
          <w:b/>
          <w:bCs/>
        </w:rPr>
        <w:t>eura</w:t>
      </w:r>
      <w:proofErr w:type="spellEnd"/>
    </w:p>
    <w:p w:rsidR="00A357C2" w:rsidRDefault="009E0AC1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="00A920E0">
        <w:rPr>
          <w:b/>
          <w:bCs/>
        </w:rPr>
        <w:t>Ostale</w:t>
      </w:r>
      <w:proofErr w:type="spellEnd"/>
      <w:r w:rsidR="00A920E0">
        <w:rPr>
          <w:b/>
          <w:bCs/>
        </w:rPr>
        <w:t xml:space="preserve"> </w:t>
      </w:r>
      <w:proofErr w:type="spellStart"/>
      <w:r w:rsidR="000F6390">
        <w:rPr>
          <w:b/>
          <w:bCs/>
        </w:rPr>
        <w:t>tekuće</w:t>
      </w:r>
      <w:proofErr w:type="spellEnd"/>
      <w:r w:rsidR="00A920E0">
        <w:rPr>
          <w:b/>
          <w:bCs/>
        </w:rPr>
        <w:t xml:space="preserve"> </w:t>
      </w:r>
      <w:proofErr w:type="spellStart"/>
      <w:proofErr w:type="gramStart"/>
      <w:r w:rsidR="00A920E0">
        <w:rPr>
          <w:b/>
          <w:bCs/>
        </w:rPr>
        <w:t>obveze</w:t>
      </w:r>
      <w:proofErr w:type="spellEnd"/>
      <w:r w:rsidR="00A920E0">
        <w:rPr>
          <w:b/>
          <w:bCs/>
        </w:rPr>
        <w:t xml:space="preserve"> </w:t>
      </w:r>
      <w:r w:rsidR="00232C50">
        <w:rPr>
          <w:b/>
          <w:bCs/>
        </w:rPr>
        <w:t xml:space="preserve"> u</w:t>
      </w:r>
      <w:proofErr w:type="gramEnd"/>
      <w:r w:rsidR="00232C50">
        <w:rPr>
          <w:b/>
          <w:bCs/>
        </w:rPr>
        <w:t xml:space="preserve"> </w:t>
      </w:r>
      <w:proofErr w:type="spellStart"/>
      <w:r w:rsidR="00232C50">
        <w:rPr>
          <w:b/>
          <w:bCs/>
        </w:rPr>
        <w:t>iznosu</w:t>
      </w:r>
      <w:proofErr w:type="spellEnd"/>
      <w:r w:rsidR="00232C50">
        <w:rPr>
          <w:b/>
          <w:bCs/>
        </w:rPr>
        <w:t xml:space="preserve"> </w:t>
      </w:r>
      <w:proofErr w:type="spellStart"/>
      <w:r w:rsidR="00232C50">
        <w:rPr>
          <w:b/>
          <w:bCs/>
        </w:rPr>
        <w:t>od</w:t>
      </w:r>
      <w:proofErr w:type="spellEnd"/>
      <w:r w:rsidR="00232C50">
        <w:rPr>
          <w:b/>
          <w:bCs/>
        </w:rPr>
        <w:t xml:space="preserve"> </w:t>
      </w:r>
      <w:r w:rsidR="009B6D5D">
        <w:rPr>
          <w:b/>
          <w:bCs/>
        </w:rPr>
        <w:tab/>
      </w:r>
      <w:r w:rsidR="009B6D5D">
        <w:rPr>
          <w:b/>
          <w:bCs/>
        </w:rPr>
        <w:tab/>
      </w:r>
      <w:r w:rsidR="009B6D5D">
        <w:rPr>
          <w:b/>
          <w:bCs/>
        </w:rPr>
        <w:tab/>
      </w:r>
      <w:r w:rsidR="000F6390">
        <w:rPr>
          <w:b/>
          <w:bCs/>
        </w:rPr>
        <w:tab/>
      </w:r>
      <w:r w:rsidR="000F6390">
        <w:rPr>
          <w:b/>
          <w:bCs/>
        </w:rPr>
        <w:tab/>
      </w:r>
      <w:r w:rsidR="00E336A7">
        <w:rPr>
          <w:b/>
          <w:bCs/>
        </w:rPr>
        <w:t>-</w:t>
      </w:r>
      <w:r w:rsidR="000F6390">
        <w:rPr>
          <w:b/>
          <w:bCs/>
        </w:rPr>
        <w:t xml:space="preserve">         90</w:t>
      </w:r>
      <w:r w:rsidR="00FB7361">
        <w:rPr>
          <w:b/>
          <w:bCs/>
        </w:rPr>
        <w:t>,</w:t>
      </w:r>
      <w:r w:rsidR="000F6390">
        <w:rPr>
          <w:b/>
          <w:bCs/>
        </w:rPr>
        <w:t>82</w:t>
      </w:r>
      <w:r w:rsidR="00FB7361">
        <w:rPr>
          <w:b/>
          <w:bCs/>
        </w:rPr>
        <w:t xml:space="preserve"> </w:t>
      </w:r>
      <w:proofErr w:type="spellStart"/>
      <w:r w:rsidR="00FB7361">
        <w:rPr>
          <w:b/>
          <w:bCs/>
        </w:rPr>
        <w:t>eur</w:t>
      </w:r>
      <w:r w:rsidR="001B02F3">
        <w:rPr>
          <w:b/>
          <w:bCs/>
        </w:rPr>
        <w:t>a</w:t>
      </w:r>
      <w:proofErr w:type="spellEnd"/>
    </w:p>
    <w:p w:rsidR="000F6390" w:rsidRDefault="000F6390" w:rsidP="00D11FAE">
      <w:pPr>
        <w:jc w:val="both"/>
        <w:rPr>
          <w:b/>
          <w:bCs/>
        </w:rPr>
      </w:pPr>
    </w:p>
    <w:p w:rsidR="000F6390" w:rsidRDefault="000F6390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proofErr w:type="spellStart"/>
      <w:r w:rsidRPr="000F6390">
        <w:rPr>
          <w:b/>
          <w:bCs/>
          <w:u w:val="single"/>
        </w:rPr>
        <w:t>Obveze</w:t>
      </w:r>
      <w:proofErr w:type="spellEnd"/>
      <w:r w:rsidRPr="000F6390">
        <w:rPr>
          <w:b/>
          <w:bCs/>
          <w:u w:val="single"/>
        </w:rPr>
        <w:t xml:space="preserve"> </w:t>
      </w:r>
      <w:proofErr w:type="spellStart"/>
      <w:r w:rsidRPr="000F6390">
        <w:rPr>
          <w:b/>
          <w:bCs/>
          <w:u w:val="single"/>
        </w:rPr>
        <w:t>za</w:t>
      </w:r>
      <w:proofErr w:type="spellEnd"/>
      <w:r w:rsidRPr="000F6390">
        <w:rPr>
          <w:b/>
          <w:bCs/>
          <w:u w:val="single"/>
        </w:rPr>
        <w:t xml:space="preserve"> </w:t>
      </w:r>
      <w:proofErr w:type="spellStart"/>
      <w:r w:rsidRPr="000F6390">
        <w:rPr>
          <w:b/>
          <w:bCs/>
          <w:u w:val="single"/>
        </w:rPr>
        <w:t>nabavu</w:t>
      </w:r>
      <w:proofErr w:type="spellEnd"/>
      <w:r w:rsidRPr="000F6390">
        <w:rPr>
          <w:b/>
          <w:bCs/>
          <w:u w:val="single"/>
        </w:rPr>
        <w:t xml:space="preserve"> </w:t>
      </w:r>
      <w:proofErr w:type="spellStart"/>
      <w:r w:rsidRPr="000F6390">
        <w:rPr>
          <w:b/>
          <w:bCs/>
          <w:u w:val="single"/>
        </w:rPr>
        <w:t>nefinancijske</w:t>
      </w:r>
      <w:proofErr w:type="spellEnd"/>
      <w:r w:rsidRPr="000F6390">
        <w:rPr>
          <w:b/>
          <w:bCs/>
          <w:u w:val="single"/>
        </w:rPr>
        <w:t xml:space="preserve"> </w:t>
      </w:r>
      <w:proofErr w:type="spellStart"/>
      <w:r w:rsidRPr="000F6390">
        <w:rPr>
          <w:b/>
          <w:bCs/>
          <w:u w:val="single"/>
        </w:rPr>
        <w:t>imovine</w:t>
      </w:r>
      <w:proofErr w:type="spellEnd"/>
      <w:r w:rsidRPr="000F6390">
        <w:rPr>
          <w:b/>
          <w:bCs/>
          <w:u w:val="single"/>
        </w:rPr>
        <w:t xml:space="preserve"> u </w:t>
      </w:r>
      <w:proofErr w:type="spellStart"/>
      <w:r w:rsidRPr="000F6390">
        <w:rPr>
          <w:b/>
          <w:bCs/>
          <w:u w:val="single"/>
        </w:rPr>
        <w:t>iznosu</w:t>
      </w:r>
      <w:proofErr w:type="spellEnd"/>
      <w:r w:rsidRPr="000F6390">
        <w:rPr>
          <w:b/>
          <w:bCs/>
          <w:u w:val="single"/>
        </w:rPr>
        <w:t xml:space="preserve"> </w:t>
      </w:r>
      <w:proofErr w:type="spellStart"/>
      <w:proofErr w:type="gramStart"/>
      <w:r w:rsidRPr="000F6390">
        <w:rPr>
          <w:b/>
          <w:bCs/>
          <w:u w:val="single"/>
        </w:rPr>
        <w:t>od</w:t>
      </w:r>
      <w:proofErr w:type="spellEnd"/>
      <w:proofErr w:type="gramEnd"/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 xml:space="preserve">- 61.674,35 </w:t>
      </w:r>
      <w:proofErr w:type="spellStart"/>
      <w:r>
        <w:rPr>
          <w:b/>
          <w:bCs/>
          <w:u w:val="single"/>
        </w:rPr>
        <w:t>eura</w:t>
      </w:r>
      <w:proofErr w:type="spellEnd"/>
    </w:p>
    <w:p w:rsidR="000F6390" w:rsidRDefault="000F6390" w:rsidP="00D11FAE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nabavu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nefinancijske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imovine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- 61.674,35 </w:t>
      </w:r>
      <w:proofErr w:type="spellStart"/>
      <w:r>
        <w:rPr>
          <w:b/>
          <w:bCs/>
        </w:rPr>
        <w:t>eura</w:t>
      </w:r>
      <w:proofErr w:type="spellEnd"/>
    </w:p>
    <w:p w:rsidR="000F6390" w:rsidRDefault="000F6390" w:rsidP="00D11FAE">
      <w:pPr>
        <w:jc w:val="both"/>
        <w:rPr>
          <w:b/>
          <w:bCs/>
        </w:rPr>
      </w:pPr>
    </w:p>
    <w:p w:rsidR="0030059A" w:rsidRPr="0030059A" w:rsidRDefault="000F6390" w:rsidP="00D11FAE">
      <w:pPr>
        <w:jc w:val="both"/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</w:t>
      </w:r>
      <w:proofErr w:type="spellStart"/>
      <w:r w:rsidRPr="0030059A">
        <w:rPr>
          <w:b/>
          <w:bCs/>
          <w:u w:val="single"/>
        </w:rPr>
        <w:t>Obveze</w:t>
      </w:r>
      <w:proofErr w:type="spellEnd"/>
      <w:r w:rsidRPr="0030059A">
        <w:rPr>
          <w:b/>
          <w:bCs/>
          <w:u w:val="single"/>
        </w:rPr>
        <w:t xml:space="preserve"> </w:t>
      </w:r>
      <w:proofErr w:type="spellStart"/>
      <w:r w:rsidRPr="0030059A">
        <w:rPr>
          <w:b/>
          <w:bCs/>
          <w:u w:val="single"/>
        </w:rPr>
        <w:t>za</w:t>
      </w:r>
      <w:proofErr w:type="spellEnd"/>
      <w:r w:rsidRPr="0030059A">
        <w:rPr>
          <w:b/>
          <w:bCs/>
          <w:u w:val="single"/>
        </w:rPr>
        <w:t xml:space="preserve"> </w:t>
      </w:r>
      <w:proofErr w:type="spellStart"/>
      <w:r w:rsidRPr="0030059A">
        <w:rPr>
          <w:b/>
          <w:bCs/>
          <w:u w:val="single"/>
        </w:rPr>
        <w:t>predujmove</w:t>
      </w:r>
      <w:proofErr w:type="gramStart"/>
      <w:r w:rsidRPr="0030059A">
        <w:rPr>
          <w:b/>
          <w:bCs/>
          <w:u w:val="single"/>
        </w:rPr>
        <w:t>,</w:t>
      </w:r>
      <w:r w:rsidR="0030059A" w:rsidRPr="0030059A">
        <w:rPr>
          <w:b/>
          <w:bCs/>
          <w:u w:val="single"/>
        </w:rPr>
        <w:t>depozite</w:t>
      </w:r>
      <w:proofErr w:type="spellEnd"/>
      <w:proofErr w:type="gramEnd"/>
      <w:r w:rsidR="0030059A" w:rsidRPr="0030059A">
        <w:rPr>
          <w:b/>
          <w:bCs/>
          <w:u w:val="single"/>
        </w:rPr>
        <w:t xml:space="preserve"> I </w:t>
      </w:r>
      <w:proofErr w:type="spellStart"/>
      <w:r w:rsidR="0030059A" w:rsidRPr="0030059A">
        <w:rPr>
          <w:b/>
          <w:bCs/>
          <w:u w:val="single"/>
        </w:rPr>
        <w:t>tuđe</w:t>
      </w:r>
      <w:proofErr w:type="spellEnd"/>
      <w:r w:rsidR="0030059A" w:rsidRPr="0030059A">
        <w:rPr>
          <w:b/>
          <w:bCs/>
          <w:u w:val="single"/>
        </w:rPr>
        <w:t xml:space="preserve"> </w:t>
      </w:r>
      <w:proofErr w:type="spellStart"/>
      <w:r w:rsidR="0030059A" w:rsidRPr="0030059A">
        <w:rPr>
          <w:b/>
          <w:bCs/>
          <w:u w:val="single"/>
        </w:rPr>
        <w:t>prihode</w:t>
      </w:r>
      <w:proofErr w:type="spellEnd"/>
      <w:r w:rsidR="0030059A" w:rsidRPr="0030059A">
        <w:rPr>
          <w:b/>
          <w:bCs/>
          <w:u w:val="single"/>
        </w:rPr>
        <w:t xml:space="preserve"> u </w:t>
      </w:r>
      <w:proofErr w:type="spellStart"/>
      <w:r w:rsidR="0030059A" w:rsidRPr="0030059A">
        <w:rPr>
          <w:b/>
          <w:bCs/>
          <w:u w:val="single"/>
        </w:rPr>
        <w:t>iznosu</w:t>
      </w:r>
      <w:proofErr w:type="spellEnd"/>
      <w:r w:rsidR="0030059A" w:rsidRPr="0030059A">
        <w:rPr>
          <w:b/>
          <w:bCs/>
          <w:u w:val="single"/>
        </w:rPr>
        <w:tab/>
        <w:t xml:space="preserve">-152.541,05 </w:t>
      </w:r>
      <w:proofErr w:type="spellStart"/>
      <w:r w:rsidR="0030059A" w:rsidRPr="0030059A">
        <w:rPr>
          <w:b/>
          <w:bCs/>
          <w:u w:val="single"/>
        </w:rPr>
        <w:t>eura</w:t>
      </w:r>
      <w:proofErr w:type="spellEnd"/>
    </w:p>
    <w:p w:rsidR="00A97385" w:rsidRDefault="0030059A" w:rsidP="00D11FAE">
      <w:pPr>
        <w:jc w:val="both"/>
        <w:rPr>
          <w:b/>
          <w:bCs/>
        </w:rPr>
      </w:pPr>
      <w:r>
        <w:rPr>
          <w:b/>
          <w:bCs/>
        </w:rPr>
        <w:t xml:space="preserve">                   </w:t>
      </w:r>
      <w:proofErr w:type="gramStart"/>
      <w:r w:rsidR="005F1FC3">
        <w:rPr>
          <w:b/>
          <w:bCs/>
        </w:rPr>
        <w:t xml:space="preserve">( </w:t>
      </w:r>
      <w:proofErr w:type="spellStart"/>
      <w:r w:rsidR="005F1FC3">
        <w:rPr>
          <w:b/>
          <w:bCs/>
        </w:rPr>
        <w:t>O</w:t>
      </w:r>
      <w:r>
        <w:rPr>
          <w:b/>
          <w:bCs/>
        </w:rPr>
        <w:t>bveze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predujmove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depozite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tuđe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prihode</w:t>
      </w:r>
      <w:proofErr w:type="spellEnd"/>
      <w:r>
        <w:rPr>
          <w:b/>
          <w:bCs/>
        </w:rPr>
        <w:t xml:space="preserve"> </w:t>
      </w:r>
      <w:proofErr w:type="spellStart"/>
      <w:r w:rsidR="005F1FC3">
        <w:rPr>
          <w:b/>
          <w:bCs/>
        </w:rPr>
        <w:t>sadrže</w:t>
      </w:r>
      <w:proofErr w:type="spellEnd"/>
      <w:r w:rsidR="00A97385">
        <w:rPr>
          <w:b/>
          <w:bCs/>
        </w:rPr>
        <w:t>:</w:t>
      </w:r>
    </w:p>
    <w:p w:rsidR="0030059A" w:rsidRPr="0030059A" w:rsidRDefault="0030059A" w:rsidP="00D11FAE">
      <w:pPr>
        <w:jc w:val="both"/>
        <w:rPr>
          <w:b/>
          <w:bCs/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predujmove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vezano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Projekt</w:t>
      </w:r>
      <w:proofErr w:type="spellEnd"/>
      <w:r>
        <w:rPr>
          <w:b/>
          <w:bCs/>
        </w:rPr>
        <w:t xml:space="preserve"> ZAŽELI u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ab/>
        <w:t xml:space="preserve">119.185,21 </w:t>
      </w:r>
      <w:proofErr w:type="spellStart"/>
      <w:r>
        <w:rPr>
          <w:b/>
          <w:bCs/>
        </w:rPr>
        <w:t>eura</w:t>
      </w:r>
      <w:proofErr w:type="spellEnd"/>
    </w:p>
    <w:p w:rsidR="0030059A" w:rsidRDefault="0030059A" w:rsidP="00A97385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           </w:t>
      </w:r>
      <w:r w:rsidR="00A97385">
        <w:rPr>
          <w:b/>
          <w:bCs/>
        </w:rPr>
        <w:t xml:space="preserve"> </w:t>
      </w:r>
      <w:proofErr w:type="spellStart"/>
      <w:r>
        <w:rPr>
          <w:b/>
          <w:bCs/>
        </w:rPr>
        <w:t>O</w:t>
      </w:r>
      <w:r w:rsidR="005F1FC3">
        <w:rPr>
          <w:b/>
          <w:bCs/>
        </w:rPr>
        <w:t>bveze</w:t>
      </w:r>
      <w:proofErr w:type="spellEnd"/>
      <w:r w:rsidR="005F1FC3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za</w:t>
      </w:r>
      <w:proofErr w:type="spellEnd"/>
      <w:r w:rsidR="005F1FC3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primljen</w:t>
      </w:r>
      <w:r w:rsidR="00A92D6F">
        <w:rPr>
          <w:b/>
          <w:bCs/>
        </w:rPr>
        <w:t>a</w:t>
      </w:r>
      <w:proofErr w:type="spellEnd"/>
      <w:r w:rsidR="00A92D6F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sredstva</w:t>
      </w:r>
      <w:proofErr w:type="spellEnd"/>
      <w:r w:rsidR="005F1FC3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temeljem</w:t>
      </w:r>
      <w:proofErr w:type="spellEnd"/>
      <w:r w:rsidR="005F1FC3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ugovora</w:t>
      </w:r>
      <w:proofErr w:type="spellEnd"/>
      <w:r w:rsidR="005F1FC3">
        <w:rPr>
          <w:b/>
          <w:bCs/>
        </w:rPr>
        <w:t xml:space="preserve"> u </w:t>
      </w:r>
      <w:proofErr w:type="spellStart"/>
      <w:r w:rsidR="005F1FC3">
        <w:rPr>
          <w:b/>
          <w:bCs/>
        </w:rPr>
        <w:t>svrhu</w:t>
      </w:r>
      <w:proofErr w:type="spellEnd"/>
      <w:r w:rsidR="005F1FC3">
        <w:rPr>
          <w:b/>
          <w:bCs/>
        </w:rPr>
        <w:t xml:space="preserve"> </w:t>
      </w:r>
    </w:p>
    <w:p w:rsidR="0030059A" w:rsidRDefault="005F1FC3" w:rsidP="0030059A">
      <w:pPr>
        <w:ind w:left="720" w:firstLine="720"/>
        <w:jc w:val="both"/>
        <w:rPr>
          <w:b/>
          <w:bCs/>
        </w:rPr>
      </w:pPr>
      <w:proofErr w:type="spellStart"/>
      <w:proofErr w:type="gramStart"/>
      <w:r>
        <w:rPr>
          <w:b/>
          <w:bCs/>
        </w:rPr>
        <w:t>sufinanciranja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izmjena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dopuna</w:t>
      </w:r>
      <w:proofErr w:type="spellEnd"/>
      <w:r>
        <w:rPr>
          <w:b/>
          <w:bCs/>
        </w:rPr>
        <w:t xml:space="preserve"> PPU</w:t>
      </w:r>
      <w:r w:rsidR="0030059A">
        <w:rPr>
          <w:b/>
          <w:bCs/>
        </w:rPr>
        <w:t xml:space="preserve"> </w:t>
      </w:r>
      <w:proofErr w:type="spellStart"/>
      <w:r>
        <w:rPr>
          <w:b/>
          <w:bCs/>
        </w:rPr>
        <w:t>Općine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Plaški</w:t>
      </w:r>
      <w:proofErr w:type="spellEnd"/>
      <w:r w:rsidR="0030059A">
        <w:rPr>
          <w:b/>
          <w:bCs/>
        </w:rPr>
        <w:t xml:space="preserve">, a </w:t>
      </w:r>
      <w:proofErr w:type="spellStart"/>
      <w:r w:rsidR="0030059A">
        <w:rPr>
          <w:b/>
          <w:bCs/>
        </w:rPr>
        <w:t>biti</w:t>
      </w:r>
      <w:proofErr w:type="spellEnd"/>
      <w:r>
        <w:rPr>
          <w:b/>
          <w:bCs/>
        </w:rPr>
        <w:t xml:space="preserve"> </w:t>
      </w:r>
    </w:p>
    <w:p w:rsidR="00A97385" w:rsidRDefault="0030059A" w:rsidP="0030059A">
      <w:pPr>
        <w:ind w:left="720" w:firstLine="720"/>
        <w:jc w:val="both"/>
        <w:rPr>
          <w:b/>
          <w:bCs/>
        </w:rPr>
      </w:pPr>
      <w:proofErr w:type="spellStart"/>
      <w:proofErr w:type="gramStart"/>
      <w:r>
        <w:rPr>
          <w:b/>
          <w:bCs/>
        </w:rPr>
        <w:t>će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prihod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komunalnog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doprinosa</w:t>
      </w:r>
      <w:proofErr w:type="spellEnd"/>
      <w:r>
        <w:rPr>
          <w:b/>
          <w:bCs/>
        </w:rPr>
        <w:t xml:space="preserve"> u </w:t>
      </w:r>
      <w:proofErr w:type="spellStart"/>
      <w:r w:rsidR="005F1FC3">
        <w:rPr>
          <w:b/>
          <w:bCs/>
        </w:rPr>
        <w:t>iznosu</w:t>
      </w:r>
      <w:proofErr w:type="spellEnd"/>
      <w:r w:rsidR="005F1FC3">
        <w:rPr>
          <w:b/>
          <w:bCs/>
        </w:rPr>
        <w:t xml:space="preserve"> </w:t>
      </w:r>
      <w:proofErr w:type="spellStart"/>
      <w:r w:rsidR="005F1FC3">
        <w:rPr>
          <w:b/>
          <w:bCs/>
        </w:rPr>
        <w:t>od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 w:rsidR="00A97385">
        <w:rPr>
          <w:b/>
          <w:bCs/>
        </w:rPr>
        <w:t>14</w:t>
      </w:r>
      <w:r w:rsidR="005F1FC3">
        <w:rPr>
          <w:b/>
          <w:bCs/>
        </w:rPr>
        <w:t>.</w:t>
      </w:r>
      <w:r w:rsidR="00A97385">
        <w:rPr>
          <w:b/>
          <w:bCs/>
        </w:rPr>
        <w:t xml:space="preserve">831,21 </w:t>
      </w:r>
      <w:proofErr w:type="spellStart"/>
      <w:r w:rsidR="00A97385">
        <w:rPr>
          <w:b/>
          <w:bCs/>
        </w:rPr>
        <w:t>eur</w:t>
      </w:r>
      <w:r w:rsidR="005F1FC3">
        <w:rPr>
          <w:b/>
          <w:bCs/>
        </w:rPr>
        <w:t>a</w:t>
      </w:r>
      <w:proofErr w:type="spellEnd"/>
      <w:r>
        <w:rPr>
          <w:b/>
          <w:bCs/>
        </w:rPr>
        <w:t xml:space="preserve"> </w:t>
      </w:r>
    </w:p>
    <w:p w:rsidR="0030059A" w:rsidRDefault="00A97385" w:rsidP="0030059A">
      <w:pPr>
        <w:ind w:left="720" w:firstLine="720"/>
        <w:jc w:val="both"/>
        <w:rPr>
          <w:b/>
          <w:bCs/>
        </w:rPr>
      </w:pP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sredstva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primljena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financiranje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troškova</w:t>
      </w:r>
      <w:proofErr w:type="spellEnd"/>
      <w:r>
        <w:rPr>
          <w:b/>
          <w:bCs/>
        </w:rPr>
        <w:t xml:space="preserve"> </w:t>
      </w:r>
    </w:p>
    <w:p w:rsidR="002E363E" w:rsidRDefault="00A97385" w:rsidP="0030059A">
      <w:pPr>
        <w:ind w:left="720" w:firstLine="720"/>
        <w:jc w:val="both"/>
        <w:rPr>
          <w:b/>
          <w:bCs/>
        </w:rPr>
      </w:pPr>
      <w:proofErr w:type="spellStart"/>
      <w:proofErr w:type="gramStart"/>
      <w:r>
        <w:rPr>
          <w:b/>
          <w:bCs/>
        </w:rPr>
        <w:t>stanovanja</w:t>
      </w:r>
      <w:proofErr w:type="spellEnd"/>
      <w:proofErr w:type="gramEnd"/>
      <w:r>
        <w:rPr>
          <w:b/>
          <w:bCs/>
        </w:rPr>
        <w:t xml:space="preserve"> </w:t>
      </w:r>
      <w:r w:rsidR="0030059A">
        <w:rPr>
          <w:b/>
          <w:bCs/>
        </w:rPr>
        <w:t xml:space="preserve">I </w:t>
      </w:r>
      <w:proofErr w:type="spellStart"/>
      <w:r w:rsidR="0030059A">
        <w:rPr>
          <w:b/>
          <w:bCs/>
        </w:rPr>
        <w:t>ogrijeva</w:t>
      </w:r>
      <w:proofErr w:type="spellEnd"/>
      <w:r w:rsidR="0030059A">
        <w:rPr>
          <w:b/>
          <w:bCs/>
        </w:rPr>
        <w:t xml:space="preserve"> </w:t>
      </w:r>
      <w:r>
        <w:rPr>
          <w:b/>
          <w:bCs/>
        </w:rPr>
        <w:t xml:space="preserve">u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</w:t>
      </w:r>
      <w:proofErr w:type="spellEnd"/>
      <w:r>
        <w:rPr>
          <w:b/>
          <w:bCs/>
        </w:rPr>
        <w:t xml:space="preserve"> </w:t>
      </w:r>
      <w:r w:rsidR="0030059A">
        <w:rPr>
          <w:b/>
          <w:bCs/>
        </w:rPr>
        <w:tab/>
      </w:r>
      <w:r w:rsidR="0030059A">
        <w:rPr>
          <w:b/>
          <w:bCs/>
        </w:rPr>
        <w:tab/>
      </w:r>
      <w:r w:rsidR="0030059A">
        <w:rPr>
          <w:b/>
          <w:bCs/>
        </w:rPr>
        <w:tab/>
      </w:r>
      <w:r w:rsidR="0030059A">
        <w:rPr>
          <w:b/>
          <w:bCs/>
        </w:rPr>
        <w:tab/>
      </w:r>
      <w:r w:rsidR="0030059A">
        <w:rPr>
          <w:b/>
          <w:bCs/>
        </w:rPr>
        <w:tab/>
      </w:r>
      <w:r w:rsidR="006C19E1">
        <w:rPr>
          <w:b/>
          <w:bCs/>
        </w:rPr>
        <w:t xml:space="preserve"> 18</w:t>
      </w:r>
      <w:r>
        <w:rPr>
          <w:b/>
          <w:bCs/>
        </w:rPr>
        <w:t>.</w:t>
      </w:r>
      <w:r w:rsidR="00644136">
        <w:rPr>
          <w:b/>
          <w:bCs/>
        </w:rPr>
        <w:t>49</w:t>
      </w:r>
      <w:r w:rsidR="002E363E">
        <w:rPr>
          <w:b/>
          <w:bCs/>
        </w:rPr>
        <w:t>5</w:t>
      </w:r>
      <w:r>
        <w:rPr>
          <w:b/>
          <w:bCs/>
        </w:rPr>
        <w:t>,</w:t>
      </w:r>
      <w:r w:rsidR="001B02F3">
        <w:rPr>
          <w:b/>
          <w:bCs/>
        </w:rPr>
        <w:t>0</w:t>
      </w:r>
      <w:r>
        <w:rPr>
          <w:b/>
          <w:bCs/>
        </w:rPr>
        <w:t xml:space="preserve">0 </w:t>
      </w:r>
      <w:proofErr w:type="spellStart"/>
      <w:r>
        <w:rPr>
          <w:b/>
          <w:bCs/>
        </w:rPr>
        <w:t>eura</w:t>
      </w:r>
      <w:proofErr w:type="spellEnd"/>
    </w:p>
    <w:p w:rsidR="005F1FC3" w:rsidRDefault="002E363E" w:rsidP="0030059A">
      <w:pPr>
        <w:ind w:left="720" w:firstLine="720"/>
        <w:jc w:val="both"/>
        <w:rPr>
          <w:b/>
          <w:bCs/>
        </w:rPr>
      </w:pPr>
      <w:proofErr w:type="spellStart"/>
      <w:r>
        <w:rPr>
          <w:b/>
          <w:bCs/>
        </w:rPr>
        <w:t>Obveze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naplaćene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tuđe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prihode</w:t>
      </w:r>
      <w:proofErr w:type="spellEnd"/>
      <w:r>
        <w:rPr>
          <w:b/>
          <w:bCs/>
        </w:rPr>
        <w:t xml:space="preserve"> u </w:t>
      </w:r>
      <w:proofErr w:type="spellStart"/>
      <w:r>
        <w:rPr>
          <w:b/>
          <w:bCs/>
        </w:rPr>
        <w:t>iznosu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</w:t>
      </w:r>
      <w:proofErr w:type="spellEnd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29</w:t>
      </w:r>
      <w:proofErr w:type="gramStart"/>
      <w:r>
        <w:rPr>
          <w:b/>
          <w:bCs/>
        </w:rPr>
        <w:t>,63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eura</w:t>
      </w:r>
      <w:proofErr w:type="spellEnd"/>
    </w:p>
    <w:p w:rsidR="00644136" w:rsidRDefault="00644136" w:rsidP="00644136">
      <w:pPr>
        <w:ind w:firstLine="720"/>
        <w:jc w:val="both"/>
        <w:rPr>
          <w:b/>
          <w:bCs/>
          <w:szCs w:val="24"/>
        </w:rPr>
      </w:pPr>
    </w:p>
    <w:p w:rsidR="00644136" w:rsidRDefault="00465A24" w:rsidP="00644136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D</w:t>
      </w:r>
      <w:r w:rsidR="00644136">
        <w:rPr>
          <w:b/>
          <w:bCs/>
          <w:szCs w:val="24"/>
        </w:rPr>
        <w:t>ospjele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obveze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iskazane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su</w:t>
      </w:r>
      <w:proofErr w:type="spellEnd"/>
      <w:r w:rsidR="00644136">
        <w:rPr>
          <w:b/>
          <w:bCs/>
          <w:szCs w:val="24"/>
        </w:rPr>
        <w:t xml:space="preserve"> u </w:t>
      </w:r>
      <w:proofErr w:type="spellStart"/>
      <w:r w:rsidR="00644136">
        <w:rPr>
          <w:b/>
          <w:bCs/>
          <w:szCs w:val="24"/>
        </w:rPr>
        <w:t>iznosu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proofErr w:type="gramStart"/>
      <w:r w:rsidR="00644136">
        <w:rPr>
          <w:b/>
          <w:bCs/>
          <w:szCs w:val="24"/>
        </w:rPr>
        <w:t>od</w:t>
      </w:r>
      <w:proofErr w:type="spellEnd"/>
      <w:proofErr w:type="gramEnd"/>
      <w:r w:rsidR="00644136">
        <w:rPr>
          <w:b/>
          <w:bCs/>
          <w:szCs w:val="24"/>
        </w:rPr>
        <w:tab/>
      </w:r>
      <w:r w:rsidR="00644136">
        <w:rPr>
          <w:b/>
          <w:bCs/>
          <w:szCs w:val="24"/>
        </w:rPr>
        <w:tab/>
        <w:t xml:space="preserve">151.379,18 </w:t>
      </w:r>
      <w:proofErr w:type="spellStart"/>
      <w:r w:rsidR="00644136">
        <w:rPr>
          <w:b/>
          <w:bCs/>
          <w:szCs w:val="24"/>
        </w:rPr>
        <w:t>eura</w:t>
      </w:r>
      <w:proofErr w:type="spellEnd"/>
      <w:r w:rsidR="00644136">
        <w:rPr>
          <w:b/>
          <w:bCs/>
          <w:szCs w:val="24"/>
        </w:rPr>
        <w:t>;</w:t>
      </w:r>
    </w:p>
    <w:p w:rsidR="00644136" w:rsidRDefault="00465A24" w:rsidP="00644136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</w:t>
      </w:r>
      <w:r w:rsidR="00644136">
        <w:rPr>
          <w:b/>
          <w:bCs/>
          <w:szCs w:val="24"/>
        </w:rPr>
        <w:t>edospjele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obveze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iskazane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su</w:t>
      </w:r>
      <w:proofErr w:type="spellEnd"/>
      <w:r w:rsidR="00644136">
        <w:rPr>
          <w:b/>
          <w:bCs/>
          <w:szCs w:val="24"/>
        </w:rPr>
        <w:t xml:space="preserve"> u </w:t>
      </w:r>
      <w:proofErr w:type="spellStart"/>
      <w:r w:rsidR="00644136">
        <w:rPr>
          <w:b/>
          <w:bCs/>
          <w:szCs w:val="24"/>
        </w:rPr>
        <w:t>iznosu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proofErr w:type="gramStart"/>
      <w:r w:rsidR="00644136">
        <w:rPr>
          <w:b/>
          <w:bCs/>
          <w:szCs w:val="24"/>
        </w:rPr>
        <w:t>od</w:t>
      </w:r>
      <w:proofErr w:type="spellEnd"/>
      <w:proofErr w:type="gramEnd"/>
      <w:r w:rsidR="00644136">
        <w:rPr>
          <w:b/>
          <w:bCs/>
          <w:szCs w:val="24"/>
        </w:rPr>
        <w:t xml:space="preserve"> </w:t>
      </w:r>
      <w:r w:rsidR="00644136">
        <w:rPr>
          <w:b/>
          <w:bCs/>
          <w:szCs w:val="24"/>
        </w:rPr>
        <w:tab/>
        <w:t xml:space="preserve">  96.518,77 </w:t>
      </w:r>
      <w:proofErr w:type="spellStart"/>
      <w:r w:rsidR="00644136">
        <w:rPr>
          <w:b/>
          <w:bCs/>
          <w:szCs w:val="24"/>
        </w:rPr>
        <w:t>eura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i</w:t>
      </w:r>
      <w:proofErr w:type="spellEnd"/>
    </w:p>
    <w:p w:rsidR="00644136" w:rsidRDefault="00465A24" w:rsidP="00644136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</w:t>
      </w:r>
      <w:r w:rsidR="00644136">
        <w:rPr>
          <w:b/>
          <w:bCs/>
          <w:szCs w:val="24"/>
        </w:rPr>
        <w:t>edosjele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obveze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za</w:t>
      </w:r>
      <w:proofErr w:type="spellEnd"/>
      <w:r w:rsidR="00644136">
        <w:rPr>
          <w:b/>
          <w:bCs/>
          <w:szCs w:val="24"/>
        </w:rPr>
        <w:t xml:space="preserve"> </w:t>
      </w:r>
      <w:proofErr w:type="spellStart"/>
      <w:r w:rsidR="00644136">
        <w:rPr>
          <w:b/>
          <w:bCs/>
          <w:szCs w:val="24"/>
        </w:rPr>
        <w:t>predujmove</w:t>
      </w:r>
      <w:proofErr w:type="spellEnd"/>
      <w:r w:rsidR="00644136">
        <w:rPr>
          <w:b/>
          <w:bCs/>
          <w:szCs w:val="24"/>
        </w:rPr>
        <w:t xml:space="preserve">, </w:t>
      </w:r>
      <w:proofErr w:type="spellStart"/>
      <w:r w:rsidR="00644136">
        <w:rPr>
          <w:b/>
          <w:bCs/>
          <w:szCs w:val="24"/>
        </w:rPr>
        <w:t>jamčevne</w:t>
      </w:r>
      <w:proofErr w:type="spellEnd"/>
    </w:p>
    <w:p w:rsidR="00644136" w:rsidRDefault="00644136" w:rsidP="00644136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pologe</w:t>
      </w:r>
      <w:proofErr w:type="spellEnd"/>
      <w:proofErr w:type="gramEnd"/>
      <w:r>
        <w:rPr>
          <w:b/>
          <w:bCs/>
          <w:szCs w:val="24"/>
        </w:rPr>
        <w:t xml:space="preserve"> I </w:t>
      </w:r>
      <w:proofErr w:type="spellStart"/>
      <w:r>
        <w:rPr>
          <w:b/>
          <w:bCs/>
          <w:szCs w:val="24"/>
        </w:rPr>
        <w:t>tuđe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prihode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iskazane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su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</w:t>
      </w:r>
      <w:proofErr w:type="spellEnd"/>
      <w:r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ab/>
        <w:t xml:space="preserve">152.541,05 </w:t>
      </w:r>
      <w:proofErr w:type="spell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>)</w:t>
      </w:r>
    </w:p>
    <w:p w:rsidR="00644136" w:rsidRDefault="00644136" w:rsidP="00644136">
      <w:pPr>
        <w:jc w:val="both"/>
        <w:rPr>
          <w:b/>
          <w:bCs/>
          <w:szCs w:val="24"/>
        </w:rPr>
      </w:pPr>
    </w:p>
    <w:p w:rsidR="00644136" w:rsidRDefault="00644136" w:rsidP="0064413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r>
        <w:rPr>
          <w:b/>
          <w:bCs/>
          <w:szCs w:val="24"/>
        </w:rPr>
        <w:t>Dospjele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obveze</w:t>
      </w:r>
      <w:proofErr w:type="spellEnd"/>
      <w:r>
        <w:rPr>
          <w:b/>
          <w:bCs/>
          <w:szCs w:val="24"/>
        </w:rPr>
        <w:t xml:space="preserve"> se u </w:t>
      </w:r>
      <w:proofErr w:type="spellStart"/>
      <w:r>
        <w:rPr>
          <w:b/>
          <w:bCs/>
          <w:szCs w:val="24"/>
        </w:rPr>
        <w:t>iznosu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od</w:t>
      </w:r>
      <w:proofErr w:type="spellEnd"/>
      <w:proofErr w:type="gramEnd"/>
      <w:r>
        <w:rPr>
          <w:b/>
          <w:bCs/>
          <w:szCs w:val="24"/>
        </w:rPr>
        <w:t xml:space="preserve"> 137.805,50 </w:t>
      </w:r>
      <w:proofErr w:type="spellStart"/>
      <w:r>
        <w:rPr>
          <w:b/>
          <w:bCs/>
          <w:szCs w:val="24"/>
        </w:rPr>
        <w:t>eura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odnose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održavanje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nerazvrstanih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cesta</w:t>
      </w:r>
      <w:proofErr w:type="spellEnd"/>
      <w:r>
        <w:rPr>
          <w:b/>
          <w:bCs/>
          <w:szCs w:val="24"/>
        </w:rPr>
        <w:t xml:space="preserve"> I </w:t>
      </w:r>
      <w:proofErr w:type="spellStart"/>
      <w:r>
        <w:rPr>
          <w:b/>
          <w:bCs/>
          <w:szCs w:val="24"/>
        </w:rPr>
        <w:t>pojaćano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održavanje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cesta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podučju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Općine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Plaški</w:t>
      </w:r>
      <w:proofErr w:type="spellEnd"/>
      <w:r>
        <w:rPr>
          <w:b/>
          <w:bCs/>
          <w:szCs w:val="24"/>
        </w:rPr>
        <w:t xml:space="preserve">. </w:t>
      </w:r>
      <w:proofErr w:type="spellStart"/>
      <w:r>
        <w:rPr>
          <w:b/>
          <w:bCs/>
          <w:szCs w:val="24"/>
        </w:rPr>
        <w:t>Ostale</w:t>
      </w:r>
      <w:proofErr w:type="spellEnd"/>
      <w:r>
        <w:rPr>
          <w:b/>
          <w:bCs/>
          <w:szCs w:val="24"/>
        </w:rPr>
        <w:t xml:space="preserve"> </w:t>
      </w:r>
      <w:proofErr w:type="spellStart"/>
      <w:r w:rsidR="00465A24">
        <w:rPr>
          <w:b/>
          <w:bCs/>
          <w:szCs w:val="24"/>
        </w:rPr>
        <w:t>dospjele</w:t>
      </w:r>
      <w:proofErr w:type="spellEnd"/>
      <w:r w:rsidR="00465A24"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obveze</w:t>
      </w:r>
      <w:proofErr w:type="spellEnd"/>
      <w:r>
        <w:rPr>
          <w:b/>
          <w:bCs/>
          <w:szCs w:val="24"/>
        </w:rPr>
        <w:t xml:space="preserve"> se </w:t>
      </w:r>
      <w:proofErr w:type="spellStart"/>
      <w:r>
        <w:rPr>
          <w:b/>
          <w:bCs/>
          <w:szCs w:val="24"/>
        </w:rPr>
        <w:t>odnose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na</w:t>
      </w:r>
      <w:proofErr w:type="spellEnd"/>
      <w:proofErr w:type="gram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usluge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poslovnog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savjetovanja</w:t>
      </w:r>
      <w:proofErr w:type="spellEnd"/>
      <w:r>
        <w:rPr>
          <w:b/>
          <w:bCs/>
          <w:szCs w:val="24"/>
        </w:rPr>
        <w:t>,</w:t>
      </w:r>
      <w:r w:rsidR="00465A24">
        <w:rPr>
          <w:b/>
          <w:bCs/>
          <w:szCs w:val="24"/>
        </w:rPr>
        <w:t xml:space="preserve"> </w:t>
      </w:r>
      <w:proofErr w:type="spellStart"/>
      <w:r w:rsidR="00465A24">
        <w:rPr>
          <w:b/>
          <w:bCs/>
          <w:szCs w:val="24"/>
        </w:rPr>
        <w:t>u</w:t>
      </w:r>
      <w:r>
        <w:rPr>
          <w:b/>
          <w:bCs/>
          <w:szCs w:val="24"/>
        </w:rPr>
        <w:t>slug</w:t>
      </w:r>
      <w:r w:rsidR="00465A24">
        <w:rPr>
          <w:b/>
          <w:bCs/>
          <w:szCs w:val="24"/>
        </w:rPr>
        <w:t>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zbrinjavanja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napuštenih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životinja</w:t>
      </w:r>
      <w:proofErr w:type="spellEnd"/>
      <w:r w:rsidR="00465A24">
        <w:rPr>
          <w:b/>
          <w:bCs/>
          <w:szCs w:val="24"/>
        </w:rPr>
        <w:t xml:space="preserve"> </w:t>
      </w:r>
      <w:proofErr w:type="spellStart"/>
      <w:r w:rsidR="00465A24">
        <w:rPr>
          <w:b/>
          <w:bCs/>
          <w:szCs w:val="24"/>
        </w:rPr>
        <w:t>i</w:t>
      </w:r>
      <w:proofErr w:type="spellEnd"/>
      <w:r w:rsidR="00465A24">
        <w:rPr>
          <w:b/>
          <w:bCs/>
          <w:szCs w:val="24"/>
        </w:rPr>
        <w:t xml:space="preserve"> </w:t>
      </w:r>
      <w:proofErr w:type="spellStart"/>
      <w:r w:rsidR="00465A24">
        <w:rPr>
          <w:b/>
          <w:bCs/>
          <w:szCs w:val="24"/>
        </w:rPr>
        <w:t>na</w:t>
      </w:r>
      <w:proofErr w:type="spellEnd"/>
      <w:r w:rsidR="00465A24"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usluge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promidžbe</w:t>
      </w:r>
      <w:proofErr w:type="spellEnd"/>
      <w:r>
        <w:rPr>
          <w:b/>
          <w:bCs/>
          <w:szCs w:val="24"/>
        </w:rPr>
        <w:t xml:space="preserve"> I </w:t>
      </w:r>
      <w:proofErr w:type="spellStart"/>
      <w:r>
        <w:rPr>
          <w:b/>
          <w:bCs/>
          <w:szCs w:val="24"/>
        </w:rPr>
        <w:t>reklamiranja</w:t>
      </w:r>
      <w:proofErr w:type="spellEnd"/>
      <w:r>
        <w:rPr>
          <w:b/>
          <w:bCs/>
          <w:szCs w:val="24"/>
        </w:rPr>
        <w:t>).</w:t>
      </w:r>
    </w:p>
    <w:p w:rsidR="00644136" w:rsidRDefault="00644136" w:rsidP="0064413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ab/>
      </w:r>
      <w:proofErr w:type="spellStart"/>
      <w:proofErr w:type="gramStart"/>
      <w:r>
        <w:rPr>
          <w:b/>
          <w:bCs/>
          <w:szCs w:val="24"/>
        </w:rPr>
        <w:t>Zbog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nedostatka</w:t>
      </w:r>
      <w:proofErr w:type="spellEnd"/>
      <w:r>
        <w:rPr>
          <w:b/>
          <w:bCs/>
          <w:szCs w:val="24"/>
        </w:rPr>
        <w:t xml:space="preserve"> </w:t>
      </w:r>
      <w:proofErr w:type="spellStart"/>
      <w:r w:rsidR="00465A24">
        <w:rPr>
          <w:b/>
          <w:bCs/>
          <w:szCs w:val="24"/>
        </w:rPr>
        <w:t>financijskih</w:t>
      </w:r>
      <w:proofErr w:type="spellEnd"/>
      <w:r w:rsidR="00465A24"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sredstava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iste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nisu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podmirene</w:t>
      </w:r>
      <w:proofErr w:type="spellEnd"/>
      <w:r>
        <w:rPr>
          <w:b/>
          <w:bCs/>
          <w:szCs w:val="24"/>
        </w:rPr>
        <w:t xml:space="preserve"> u </w:t>
      </w:r>
      <w:proofErr w:type="spellStart"/>
      <w:r>
        <w:rPr>
          <w:b/>
          <w:bCs/>
          <w:szCs w:val="24"/>
        </w:rPr>
        <w:t>roku</w:t>
      </w:r>
      <w:proofErr w:type="spellEnd"/>
      <w:r>
        <w:rPr>
          <w:b/>
          <w:bCs/>
          <w:szCs w:val="24"/>
        </w:rPr>
        <w:t>.</w:t>
      </w:r>
      <w:proofErr w:type="gramEnd"/>
    </w:p>
    <w:p w:rsidR="00A97385" w:rsidRDefault="00A97385" w:rsidP="00A97385">
      <w:pPr>
        <w:ind w:firstLine="720"/>
        <w:jc w:val="both"/>
        <w:rPr>
          <w:b/>
          <w:bCs/>
        </w:rPr>
      </w:pPr>
    </w:p>
    <w:p w:rsidR="00465A24" w:rsidRDefault="00012F06" w:rsidP="00D11FAE">
      <w:pPr>
        <w:jc w:val="both"/>
        <w:rPr>
          <w:b/>
          <w:bCs/>
          <w:sz w:val="22"/>
        </w:rPr>
      </w:pPr>
      <w:proofErr w:type="gramStart"/>
      <w:r w:rsidRPr="00EF55FE">
        <w:rPr>
          <w:b/>
          <w:bCs/>
          <w:sz w:val="22"/>
        </w:rPr>
        <w:t xml:space="preserve">U </w:t>
      </w:r>
      <w:proofErr w:type="spellStart"/>
      <w:r w:rsidRPr="00EF55FE">
        <w:rPr>
          <w:b/>
          <w:bCs/>
          <w:sz w:val="22"/>
        </w:rPr>
        <w:t>Plaškom</w:t>
      </w:r>
      <w:proofErr w:type="spellEnd"/>
      <w:r w:rsidRPr="00EF55FE">
        <w:rPr>
          <w:b/>
          <w:bCs/>
          <w:sz w:val="22"/>
        </w:rPr>
        <w:t>.</w:t>
      </w:r>
      <w:proofErr w:type="gramEnd"/>
      <w:r w:rsidRPr="00EF55FE">
        <w:rPr>
          <w:b/>
          <w:bCs/>
          <w:sz w:val="22"/>
        </w:rPr>
        <w:t xml:space="preserve"> </w:t>
      </w:r>
      <w:proofErr w:type="gramStart"/>
      <w:r w:rsidR="00DB5A48">
        <w:rPr>
          <w:b/>
          <w:bCs/>
          <w:sz w:val="22"/>
        </w:rPr>
        <w:t>09</w:t>
      </w:r>
      <w:r w:rsidRPr="00EF55FE">
        <w:rPr>
          <w:b/>
          <w:bCs/>
          <w:sz w:val="22"/>
        </w:rPr>
        <w:t>.0</w:t>
      </w:r>
      <w:r w:rsidR="00A97385">
        <w:rPr>
          <w:b/>
          <w:bCs/>
          <w:sz w:val="22"/>
        </w:rPr>
        <w:t>4</w:t>
      </w:r>
      <w:r w:rsidRPr="00EF55FE">
        <w:rPr>
          <w:b/>
          <w:bCs/>
          <w:sz w:val="22"/>
        </w:rPr>
        <w:t>.20</w:t>
      </w:r>
      <w:r w:rsidR="007B1C4D">
        <w:rPr>
          <w:b/>
          <w:bCs/>
          <w:sz w:val="22"/>
        </w:rPr>
        <w:t>2</w:t>
      </w:r>
      <w:r w:rsidR="00465A24">
        <w:rPr>
          <w:b/>
          <w:bCs/>
          <w:sz w:val="22"/>
        </w:rPr>
        <w:t>5</w:t>
      </w:r>
      <w:r w:rsidRPr="00EF55FE">
        <w:rPr>
          <w:b/>
          <w:bCs/>
          <w:sz w:val="22"/>
        </w:rPr>
        <w:t>.</w:t>
      </w:r>
      <w:proofErr w:type="gramEnd"/>
      <w:r w:rsidRPr="00EF55FE">
        <w:rPr>
          <w:b/>
          <w:bCs/>
          <w:sz w:val="22"/>
        </w:rPr>
        <w:t xml:space="preserve">         </w:t>
      </w:r>
      <w:r w:rsidR="00465A24">
        <w:rPr>
          <w:b/>
          <w:bCs/>
          <w:sz w:val="22"/>
        </w:rPr>
        <w:tab/>
      </w:r>
      <w:r w:rsidRPr="00EF55FE">
        <w:rPr>
          <w:b/>
          <w:bCs/>
          <w:sz w:val="22"/>
        </w:rPr>
        <w:t xml:space="preserve"> </w:t>
      </w:r>
    </w:p>
    <w:p w:rsidR="00465A24" w:rsidRDefault="00465A24" w:rsidP="00D11FAE">
      <w:pPr>
        <w:jc w:val="both"/>
        <w:rPr>
          <w:b/>
          <w:bCs/>
          <w:sz w:val="22"/>
        </w:rPr>
      </w:pPr>
    </w:p>
    <w:p w:rsidR="00465A24" w:rsidRDefault="00465A24" w:rsidP="00D11FAE">
      <w:pPr>
        <w:jc w:val="both"/>
        <w:rPr>
          <w:b/>
          <w:bCs/>
          <w:sz w:val="22"/>
        </w:rPr>
      </w:pPr>
    </w:p>
    <w:p w:rsidR="00465A24" w:rsidRDefault="00012F06" w:rsidP="00465A24">
      <w:pPr>
        <w:jc w:val="both"/>
        <w:rPr>
          <w:b/>
          <w:bCs/>
          <w:sz w:val="22"/>
        </w:rPr>
      </w:pPr>
      <w:proofErr w:type="spellStart"/>
      <w:r w:rsidRPr="00EF55FE">
        <w:rPr>
          <w:b/>
          <w:bCs/>
          <w:sz w:val="22"/>
        </w:rPr>
        <w:t>Osoba</w:t>
      </w:r>
      <w:proofErr w:type="spellEnd"/>
      <w:r w:rsidR="00D526B4">
        <w:rPr>
          <w:b/>
          <w:bCs/>
          <w:sz w:val="22"/>
        </w:rPr>
        <w:t xml:space="preserve"> </w:t>
      </w:r>
      <w:proofErr w:type="spellStart"/>
      <w:r w:rsidR="00D526B4">
        <w:rPr>
          <w:b/>
          <w:bCs/>
          <w:sz w:val="22"/>
        </w:rPr>
        <w:t>za</w:t>
      </w:r>
      <w:proofErr w:type="spellEnd"/>
      <w:r w:rsidR="00D526B4">
        <w:rPr>
          <w:b/>
          <w:bCs/>
          <w:sz w:val="22"/>
        </w:rPr>
        <w:t xml:space="preserve"> </w:t>
      </w:r>
      <w:proofErr w:type="spellStart"/>
      <w:r w:rsidR="00D526B4">
        <w:rPr>
          <w:b/>
          <w:bCs/>
          <w:sz w:val="22"/>
        </w:rPr>
        <w:t>kontaktiranje</w:t>
      </w:r>
      <w:proofErr w:type="spellEnd"/>
      <w:r w:rsidR="00D526B4">
        <w:rPr>
          <w:b/>
          <w:bCs/>
          <w:sz w:val="22"/>
        </w:rPr>
        <w:t xml:space="preserve">: </w:t>
      </w:r>
      <w:r w:rsidR="00F03B8C">
        <w:rPr>
          <w:b/>
          <w:bCs/>
          <w:sz w:val="22"/>
        </w:rPr>
        <w:t xml:space="preserve"> </w:t>
      </w:r>
      <w:proofErr w:type="spellStart"/>
      <w:r w:rsidR="00F03B8C">
        <w:rPr>
          <w:b/>
          <w:bCs/>
          <w:sz w:val="22"/>
        </w:rPr>
        <w:t>Biserka</w:t>
      </w:r>
      <w:proofErr w:type="spellEnd"/>
      <w:r w:rsidR="00F03B8C">
        <w:rPr>
          <w:b/>
          <w:bCs/>
          <w:sz w:val="22"/>
        </w:rPr>
        <w:t xml:space="preserve"> </w:t>
      </w:r>
      <w:proofErr w:type="spellStart"/>
      <w:proofErr w:type="gramStart"/>
      <w:r w:rsidR="00F03B8C">
        <w:rPr>
          <w:b/>
          <w:bCs/>
          <w:sz w:val="22"/>
        </w:rPr>
        <w:t>Mlinac</w:t>
      </w:r>
      <w:proofErr w:type="spellEnd"/>
      <w:r w:rsidRPr="00EF55FE">
        <w:rPr>
          <w:b/>
          <w:bCs/>
          <w:sz w:val="22"/>
        </w:rPr>
        <w:t xml:space="preserve"> ,</w:t>
      </w:r>
      <w:proofErr w:type="gramEnd"/>
      <w:r w:rsidRPr="00EF55FE">
        <w:rPr>
          <w:b/>
          <w:bCs/>
          <w:sz w:val="22"/>
        </w:rPr>
        <w:t xml:space="preserve">  tel. 047/5</w:t>
      </w:r>
      <w:r w:rsidR="00C97247">
        <w:rPr>
          <w:b/>
          <w:bCs/>
          <w:sz w:val="22"/>
        </w:rPr>
        <w:t>65</w:t>
      </w:r>
      <w:r w:rsidRPr="00EF55FE">
        <w:rPr>
          <w:b/>
          <w:bCs/>
          <w:sz w:val="22"/>
        </w:rPr>
        <w:t>-</w:t>
      </w:r>
      <w:r w:rsidR="00C97247">
        <w:rPr>
          <w:b/>
          <w:bCs/>
          <w:sz w:val="22"/>
        </w:rPr>
        <w:t>0</w:t>
      </w:r>
      <w:r w:rsidRPr="00EF55FE">
        <w:rPr>
          <w:b/>
          <w:bCs/>
          <w:sz w:val="22"/>
        </w:rPr>
        <w:t>1</w:t>
      </w:r>
      <w:r w:rsidR="00C97247">
        <w:rPr>
          <w:b/>
          <w:bCs/>
          <w:sz w:val="22"/>
        </w:rPr>
        <w:t>6</w:t>
      </w:r>
    </w:p>
    <w:p w:rsidR="00012F06" w:rsidRPr="00EF55FE" w:rsidRDefault="00012F06" w:rsidP="00465A24">
      <w:pPr>
        <w:pStyle w:val="Tijeloteksta"/>
        <w:ind w:left="7200" w:firstLine="720"/>
        <w:rPr>
          <w:b/>
          <w:bCs/>
          <w:sz w:val="22"/>
        </w:rPr>
      </w:pPr>
      <w:proofErr w:type="spellStart"/>
      <w:r w:rsidRPr="00EF55FE">
        <w:rPr>
          <w:b/>
          <w:bCs/>
          <w:sz w:val="22"/>
        </w:rPr>
        <w:t>Zakonski</w:t>
      </w:r>
      <w:proofErr w:type="spellEnd"/>
      <w:r w:rsidRPr="00EF55FE">
        <w:rPr>
          <w:b/>
          <w:bCs/>
          <w:sz w:val="22"/>
        </w:rPr>
        <w:t xml:space="preserve"> </w:t>
      </w:r>
      <w:proofErr w:type="spellStart"/>
      <w:r w:rsidRPr="00EF55FE">
        <w:rPr>
          <w:b/>
          <w:bCs/>
          <w:sz w:val="22"/>
        </w:rPr>
        <w:t>predstavnik</w:t>
      </w:r>
      <w:proofErr w:type="spellEnd"/>
      <w:r w:rsidRPr="00EF55FE">
        <w:rPr>
          <w:b/>
          <w:bCs/>
          <w:sz w:val="22"/>
        </w:rPr>
        <w:t>:</w:t>
      </w:r>
    </w:p>
    <w:p w:rsidR="00012F06" w:rsidRPr="00EF55FE" w:rsidRDefault="00012F06" w:rsidP="00D11FAE">
      <w:pPr>
        <w:jc w:val="both"/>
        <w:rPr>
          <w:b/>
          <w:bCs/>
          <w:sz w:val="22"/>
        </w:rPr>
      </w:pPr>
      <w:r w:rsidRPr="00EF55FE">
        <w:rPr>
          <w:b/>
          <w:bCs/>
          <w:sz w:val="22"/>
        </w:rPr>
        <w:tab/>
      </w:r>
      <w:r w:rsidRPr="00EF55FE">
        <w:rPr>
          <w:b/>
          <w:bCs/>
          <w:sz w:val="22"/>
        </w:rPr>
        <w:tab/>
      </w:r>
      <w:r w:rsidRPr="00EF55FE"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465A24" w:rsidRDefault="00465A24" w:rsidP="00D11FAE">
      <w:pPr>
        <w:jc w:val="both"/>
        <w:rPr>
          <w:b/>
        </w:rPr>
      </w:pPr>
    </w:p>
    <w:p w:rsidR="00E336A7" w:rsidRDefault="00465A24" w:rsidP="00D11FAE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2F06">
        <w:rPr>
          <w:b/>
        </w:rPr>
        <w:tab/>
      </w:r>
      <w:proofErr w:type="spellStart"/>
      <w:r w:rsidR="00F4493A">
        <w:rPr>
          <w:b/>
        </w:rPr>
        <w:t>Pero</w:t>
      </w:r>
      <w:proofErr w:type="spellEnd"/>
      <w:r w:rsidR="00F4493A">
        <w:rPr>
          <w:b/>
        </w:rPr>
        <w:t xml:space="preserve"> </w:t>
      </w:r>
      <w:proofErr w:type="spellStart"/>
      <w:r w:rsidR="00F4493A">
        <w:rPr>
          <w:b/>
        </w:rPr>
        <w:t>Damjanov</w:t>
      </w:r>
      <w:r w:rsidR="009416D7">
        <w:rPr>
          <w:b/>
        </w:rPr>
        <w:t>ić</w:t>
      </w:r>
      <w:proofErr w:type="spellEnd"/>
      <w:r w:rsidR="00492BBE">
        <w:rPr>
          <w:b/>
        </w:rPr>
        <w:t xml:space="preserve">, </w:t>
      </w:r>
      <w:proofErr w:type="spellStart"/>
      <w:r w:rsidR="00492BBE">
        <w:rPr>
          <w:b/>
        </w:rPr>
        <w:t>v.r</w:t>
      </w:r>
      <w:proofErr w:type="spellEnd"/>
      <w:r w:rsidR="00492BBE">
        <w:rPr>
          <w:b/>
        </w:rPr>
        <w:t>.</w:t>
      </w:r>
    </w:p>
    <w:sectPr w:rsidR="00E336A7" w:rsidSect="00644136">
      <w:pgSz w:w="11907" w:h="16840"/>
      <w:pgMar w:top="851" w:right="567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763"/>
        </w:tabs>
        <w:ind w:left="176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2732"/>
        </w:tabs>
        <w:ind w:left="2732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3701"/>
        </w:tabs>
        <w:ind w:left="3701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4670"/>
        </w:tabs>
        <w:ind w:left="4670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5639"/>
        </w:tabs>
        <w:ind w:left="5639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6608"/>
        </w:tabs>
        <w:ind w:left="6608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7577"/>
        </w:tabs>
        <w:ind w:left="7577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8546"/>
        </w:tabs>
        <w:ind w:left="8546" w:hanging="283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C"/>
    <w:multiLevelType w:val="multilevel"/>
    <w:tmpl w:val="0000000C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736F78"/>
    <w:multiLevelType w:val="hybridMultilevel"/>
    <w:tmpl w:val="A2225B1C"/>
    <w:lvl w:ilvl="0" w:tplc="376A5440">
      <w:start w:val="3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35E67C1"/>
    <w:multiLevelType w:val="hybridMultilevel"/>
    <w:tmpl w:val="5DF60B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B42E83"/>
    <w:multiLevelType w:val="hybridMultilevel"/>
    <w:tmpl w:val="4FDAE3D2"/>
    <w:lvl w:ilvl="0" w:tplc="EEE2D7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DE06FD1"/>
    <w:multiLevelType w:val="hybridMultilevel"/>
    <w:tmpl w:val="75628DE4"/>
    <w:lvl w:ilvl="0" w:tplc="5F76BDB6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FF300FB"/>
    <w:multiLevelType w:val="hybridMultilevel"/>
    <w:tmpl w:val="2D6CF5C8"/>
    <w:lvl w:ilvl="0" w:tplc="18887E6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1C60F60"/>
    <w:multiLevelType w:val="hybridMultilevel"/>
    <w:tmpl w:val="CF5ECE92"/>
    <w:lvl w:ilvl="0" w:tplc="EF36A4FC">
      <w:start w:val="2"/>
      <w:numFmt w:val="bullet"/>
      <w:lvlText w:val="-"/>
      <w:lvlJc w:val="left"/>
      <w:pPr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>
    <w:nsid w:val="13D76060"/>
    <w:multiLevelType w:val="hybridMultilevel"/>
    <w:tmpl w:val="257090CA"/>
    <w:lvl w:ilvl="0" w:tplc="5DEEF8A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5766B7"/>
    <w:multiLevelType w:val="hybridMultilevel"/>
    <w:tmpl w:val="8C621E88"/>
    <w:lvl w:ilvl="0" w:tplc="2E1C771A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pStyle w:val="Naslov5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pStyle w:val="Naslov8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B6410AD"/>
    <w:multiLevelType w:val="hybridMultilevel"/>
    <w:tmpl w:val="1D6653D0"/>
    <w:lvl w:ilvl="0" w:tplc="6DA02246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C046D0A"/>
    <w:multiLevelType w:val="hybridMultilevel"/>
    <w:tmpl w:val="CC02F520"/>
    <w:lvl w:ilvl="0" w:tplc="9DB4A05E">
      <w:start w:val="2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7">
    <w:nsid w:val="1FB468B6"/>
    <w:multiLevelType w:val="hybridMultilevel"/>
    <w:tmpl w:val="13563CE4"/>
    <w:lvl w:ilvl="0" w:tplc="18864C9A">
      <w:start w:val="1"/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207155B1"/>
    <w:multiLevelType w:val="hybridMultilevel"/>
    <w:tmpl w:val="562657AE"/>
    <w:lvl w:ilvl="0" w:tplc="1EB6B702">
      <w:start w:val="1"/>
      <w:numFmt w:val="decimalZero"/>
      <w:pStyle w:val="WW-Naslov1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6833E8"/>
    <w:multiLevelType w:val="hybridMultilevel"/>
    <w:tmpl w:val="21D6956A"/>
    <w:lvl w:ilvl="0" w:tplc="0206E13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55D27FD"/>
    <w:multiLevelType w:val="hybridMultilevel"/>
    <w:tmpl w:val="33603532"/>
    <w:lvl w:ilvl="0" w:tplc="44F4D1C0">
      <w:start w:val="6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25E86DE9"/>
    <w:multiLevelType w:val="hybridMultilevel"/>
    <w:tmpl w:val="990CFB54"/>
    <w:lvl w:ilvl="0" w:tplc="A980098C">
      <w:start w:val="1"/>
      <w:numFmt w:val="decimalZero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A356343"/>
    <w:multiLevelType w:val="hybridMultilevel"/>
    <w:tmpl w:val="A14EA74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012B3B"/>
    <w:multiLevelType w:val="hybridMultilevel"/>
    <w:tmpl w:val="E758E2E2"/>
    <w:lvl w:ilvl="0" w:tplc="CDF484E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0DD4572"/>
    <w:multiLevelType w:val="hybridMultilevel"/>
    <w:tmpl w:val="2608784C"/>
    <w:lvl w:ilvl="0" w:tplc="BA1EA1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17F14C3"/>
    <w:multiLevelType w:val="hybridMultilevel"/>
    <w:tmpl w:val="CAE8D63A"/>
    <w:lvl w:ilvl="0" w:tplc="C6CE7D4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22629A0"/>
    <w:multiLevelType w:val="hybridMultilevel"/>
    <w:tmpl w:val="6848F59E"/>
    <w:lvl w:ilvl="0" w:tplc="A864A8B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1070A5"/>
    <w:multiLevelType w:val="hybridMultilevel"/>
    <w:tmpl w:val="028E7A44"/>
    <w:lvl w:ilvl="0" w:tplc="FDC86A0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9C7356A"/>
    <w:multiLevelType w:val="hybridMultilevel"/>
    <w:tmpl w:val="84EE3F0E"/>
    <w:lvl w:ilvl="0" w:tplc="A8A8B0F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CD5200"/>
    <w:multiLevelType w:val="hybridMultilevel"/>
    <w:tmpl w:val="12CEA8E8"/>
    <w:lvl w:ilvl="0" w:tplc="B6D6B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0680629"/>
    <w:multiLevelType w:val="hybridMultilevel"/>
    <w:tmpl w:val="7F80D7F2"/>
    <w:lvl w:ilvl="0" w:tplc="20AE0B72">
      <w:start w:val="3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>
    <w:nsid w:val="45B7461A"/>
    <w:multiLevelType w:val="hybridMultilevel"/>
    <w:tmpl w:val="B2AAD56E"/>
    <w:lvl w:ilvl="0" w:tplc="7A1E3B4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94221D"/>
    <w:multiLevelType w:val="hybridMultilevel"/>
    <w:tmpl w:val="9DDA4E68"/>
    <w:lvl w:ilvl="0" w:tplc="EC24D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C7142BA"/>
    <w:multiLevelType w:val="hybridMultilevel"/>
    <w:tmpl w:val="63F66AEE"/>
    <w:lvl w:ilvl="0" w:tplc="72466E4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51916AF9"/>
    <w:multiLevelType w:val="hybridMultilevel"/>
    <w:tmpl w:val="B14C35C4"/>
    <w:lvl w:ilvl="0" w:tplc="F7307B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B25ACA"/>
    <w:multiLevelType w:val="hybridMultilevel"/>
    <w:tmpl w:val="765AECB6"/>
    <w:lvl w:ilvl="0" w:tplc="31969A8C">
      <w:start w:val="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6">
    <w:nsid w:val="62F21964"/>
    <w:multiLevelType w:val="hybridMultilevel"/>
    <w:tmpl w:val="ECB6BF84"/>
    <w:lvl w:ilvl="0" w:tplc="8110B12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5C50B24"/>
    <w:multiLevelType w:val="hybridMultilevel"/>
    <w:tmpl w:val="799027AE"/>
    <w:lvl w:ilvl="0" w:tplc="1DC8D742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38">
    <w:nsid w:val="6711439B"/>
    <w:multiLevelType w:val="hybridMultilevel"/>
    <w:tmpl w:val="99D2A668"/>
    <w:lvl w:ilvl="0" w:tplc="C332F0E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D326833"/>
    <w:multiLevelType w:val="hybridMultilevel"/>
    <w:tmpl w:val="97D07126"/>
    <w:lvl w:ilvl="0" w:tplc="D190168E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F6A071C"/>
    <w:multiLevelType w:val="hybridMultilevel"/>
    <w:tmpl w:val="DC844C08"/>
    <w:lvl w:ilvl="0" w:tplc="52E6CD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0FE128E"/>
    <w:multiLevelType w:val="hybridMultilevel"/>
    <w:tmpl w:val="12688FAC"/>
    <w:lvl w:ilvl="0" w:tplc="A7865E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1D3058D"/>
    <w:multiLevelType w:val="hybridMultilevel"/>
    <w:tmpl w:val="998E879A"/>
    <w:lvl w:ilvl="0" w:tplc="B0B6E41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6172A43"/>
    <w:multiLevelType w:val="hybridMultilevel"/>
    <w:tmpl w:val="EA82079A"/>
    <w:lvl w:ilvl="0" w:tplc="91E8FDC4">
      <w:start w:val="1"/>
      <w:numFmt w:val="decimalZero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6"/>
  </w:num>
  <w:num w:numId="2">
    <w:abstractNumId w:val="42"/>
  </w:num>
  <w:num w:numId="3">
    <w:abstractNumId w:val="21"/>
  </w:num>
  <w:num w:numId="4">
    <w:abstractNumId w:val="33"/>
  </w:num>
  <w:num w:numId="5">
    <w:abstractNumId w:val="43"/>
  </w:num>
  <w:num w:numId="6">
    <w:abstractNumId w:val="15"/>
  </w:num>
  <w:num w:numId="7">
    <w:abstractNumId w:val="41"/>
  </w:num>
  <w:num w:numId="8">
    <w:abstractNumId w:val="24"/>
  </w:num>
  <w:num w:numId="9">
    <w:abstractNumId w:val="23"/>
  </w:num>
  <w:num w:numId="10">
    <w:abstractNumId w:val="32"/>
  </w:num>
  <w:num w:numId="11">
    <w:abstractNumId w:val="18"/>
  </w:num>
  <w:num w:numId="12">
    <w:abstractNumId w:val="14"/>
  </w:num>
  <w:num w:numId="13">
    <w:abstractNumId w:val="40"/>
  </w:num>
  <w:num w:numId="14">
    <w:abstractNumId w:val="37"/>
  </w:num>
  <w:num w:numId="15">
    <w:abstractNumId w:val="16"/>
  </w:num>
  <w:num w:numId="16">
    <w:abstractNumId w:val="26"/>
  </w:num>
  <w:num w:numId="17">
    <w:abstractNumId w:val="28"/>
  </w:num>
  <w:num w:numId="18">
    <w:abstractNumId w:val="31"/>
  </w:num>
  <w:num w:numId="19">
    <w:abstractNumId w:val="11"/>
  </w:num>
  <w:num w:numId="20">
    <w:abstractNumId w:val="39"/>
  </w:num>
  <w:num w:numId="21">
    <w:abstractNumId w:val="10"/>
  </w:num>
  <w:num w:numId="22">
    <w:abstractNumId w:val="8"/>
  </w:num>
  <w:num w:numId="23">
    <w:abstractNumId w:val="19"/>
  </w:num>
  <w:num w:numId="24">
    <w:abstractNumId w:val="34"/>
  </w:num>
  <w:num w:numId="25">
    <w:abstractNumId w:val="38"/>
  </w:num>
  <w:num w:numId="26">
    <w:abstractNumId w:val="25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12"/>
  </w:num>
  <w:num w:numId="35">
    <w:abstractNumId w:val="22"/>
  </w:num>
  <w:num w:numId="36">
    <w:abstractNumId w:val="17"/>
  </w:num>
  <w:num w:numId="37">
    <w:abstractNumId w:val="27"/>
  </w:num>
  <w:num w:numId="38">
    <w:abstractNumId w:val="9"/>
  </w:num>
  <w:num w:numId="39">
    <w:abstractNumId w:val="13"/>
  </w:num>
  <w:num w:numId="40">
    <w:abstractNumId w:val="29"/>
  </w:num>
  <w:num w:numId="41">
    <w:abstractNumId w:val="20"/>
  </w:num>
  <w:num w:numId="42">
    <w:abstractNumId w:val="35"/>
  </w:num>
  <w:num w:numId="43">
    <w:abstractNumId w:val="3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hyphenationZone w:val="425"/>
  <w:characterSpacingControl w:val="doNotCompress"/>
  <w:compat>
    <w:doNotUseHTMLParagraphAutoSpacing/>
  </w:compat>
  <w:rsids>
    <w:rsidRoot w:val="00D852F2"/>
    <w:rsid w:val="000050A5"/>
    <w:rsid w:val="00012F06"/>
    <w:rsid w:val="00017DF4"/>
    <w:rsid w:val="000225A1"/>
    <w:rsid w:val="0003003B"/>
    <w:rsid w:val="0004091D"/>
    <w:rsid w:val="0004308D"/>
    <w:rsid w:val="00044DA7"/>
    <w:rsid w:val="00077A1E"/>
    <w:rsid w:val="0008137D"/>
    <w:rsid w:val="00095459"/>
    <w:rsid w:val="000A297D"/>
    <w:rsid w:val="000B396D"/>
    <w:rsid w:val="000B4503"/>
    <w:rsid w:val="000B5D39"/>
    <w:rsid w:val="000B7013"/>
    <w:rsid w:val="000C0E11"/>
    <w:rsid w:val="000C327C"/>
    <w:rsid w:val="000C4591"/>
    <w:rsid w:val="000C6AD6"/>
    <w:rsid w:val="000D0284"/>
    <w:rsid w:val="000D7BF6"/>
    <w:rsid w:val="000E0384"/>
    <w:rsid w:val="000F16E8"/>
    <w:rsid w:val="000F6390"/>
    <w:rsid w:val="0010294D"/>
    <w:rsid w:val="00103DEE"/>
    <w:rsid w:val="00106DF4"/>
    <w:rsid w:val="00106E91"/>
    <w:rsid w:val="00111346"/>
    <w:rsid w:val="001216A8"/>
    <w:rsid w:val="00135276"/>
    <w:rsid w:val="00140D69"/>
    <w:rsid w:val="00143D2A"/>
    <w:rsid w:val="00146074"/>
    <w:rsid w:val="00152354"/>
    <w:rsid w:val="00154C86"/>
    <w:rsid w:val="00160C4F"/>
    <w:rsid w:val="00160FC1"/>
    <w:rsid w:val="001613EF"/>
    <w:rsid w:val="0016619E"/>
    <w:rsid w:val="00173D12"/>
    <w:rsid w:val="001804D0"/>
    <w:rsid w:val="001A21A1"/>
    <w:rsid w:val="001A3FB8"/>
    <w:rsid w:val="001A63CE"/>
    <w:rsid w:val="001B02F3"/>
    <w:rsid w:val="001B4F09"/>
    <w:rsid w:val="001C27FC"/>
    <w:rsid w:val="001C6881"/>
    <w:rsid w:val="001F315A"/>
    <w:rsid w:val="001F46D1"/>
    <w:rsid w:val="00202413"/>
    <w:rsid w:val="002032BA"/>
    <w:rsid w:val="00207EDF"/>
    <w:rsid w:val="00210794"/>
    <w:rsid w:val="00211BD0"/>
    <w:rsid w:val="00220E15"/>
    <w:rsid w:val="0022613A"/>
    <w:rsid w:val="00232C50"/>
    <w:rsid w:val="00236C25"/>
    <w:rsid w:val="00251632"/>
    <w:rsid w:val="002573A4"/>
    <w:rsid w:val="002619FC"/>
    <w:rsid w:val="002620CB"/>
    <w:rsid w:val="0026463D"/>
    <w:rsid w:val="0027034B"/>
    <w:rsid w:val="00271C08"/>
    <w:rsid w:val="00273278"/>
    <w:rsid w:val="002835BA"/>
    <w:rsid w:val="002A20EE"/>
    <w:rsid w:val="002A4044"/>
    <w:rsid w:val="002A5A33"/>
    <w:rsid w:val="002E363E"/>
    <w:rsid w:val="002F3330"/>
    <w:rsid w:val="002F503D"/>
    <w:rsid w:val="00300042"/>
    <w:rsid w:val="0030059A"/>
    <w:rsid w:val="00301F30"/>
    <w:rsid w:val="00302CCF"/>
    <w:rsid w:val="0030500C"/>
    <w:rsid w:val="00316456"/>
    <w:rsid w:val="00322011"/>
    <w:rsid w:val="00332704"/>
    <w:rsid w:val="00332B18"/>
    <w:rsid w:val="00332D71"/>
    <w:rsid w:val="00334349"/>
    <w:rsid w:val="0033581C"/>
    <w:rsid w:val="00336280"/>
    <w:rsid w:val="00340445"/>
    <w:rsid w:val="00344696"/>
    <w:rsid w:val="00345075"/>
    <w:rsid w:val="0034602D"/>
    <w:rsid w:val="00371FB4"/>
    <w:rsid w:val="003807C6"/>
    <w:rsid w:val="00381B28"/>
    <w:rsid w:val="00385619"/>
    <w:rsid w:val="00385A05"/>
    <w:rsid w:val="003A34AE"/>
    <w:rsid w:val="003A3D0F"/>
    <w:rsid w:val="003A7C9E"/>
    <w:rsid w:val="003B06D2"/>
    <w:rsid w:val="003B655F"/>
    <w:rsid w:val="003E3C1D"/>
    <w:rsid w:val="003E623F"/>
    <w:rsid w:val="003F0064"/>
    <w:rsid w:val="003F5630"/>
    <w:rsid w:val="004146B9"/>
    <w:rsid w:val="004429A1"/>
    <w:rsid w:val="00444D31"/>
    <w:rsid w:val="0044716F"/>
    <w:rsid w:val="004505CF"/>
    <w:rsid w:val="004557DE"/>
    <w:rsid w:val="00465A24"/>
    <w:rsid w:val="0046635B"/>
    <w:rsid w:val="004728C4"/>
    <w:rsid w:val="00481946"/>
    <w:rsid w:val="00482D6E"/>
    <w:rsid w:val="00492BBE"/>
    <w:rsid w:val="004936C1"/>
    <w:rsid w:val="004A5A9D"/>
    <w:rsid w:val="004B7523"/>
    <w:rsid w:val="004C0671"/>
    <w:rsid w:val="004C529B"/>
    <w:rsid w:val="004D17AE"/>
    <w:rsid w:val="004D7C46"/>
    <w:rsid w:val="004E76EB"/>
    <w:rsid w:val="004F135E"/>
    <w:rsid w:val="004F4E65"/>
    <w:rsid w:val="004F5E62"/>
    <w:rsid w:val="00503156"/>
    <w:rsid w:val="00503322"/>
    <w:rsid w:val="0052288F"/>
    <w:rsid w:val="00531FC7"/>
    <w:rsid w:val="00536F64"/>
    <w:rsid w:val="00540EF7"/>
    <w:rsid w:val="005477CF"/>
    <w:rsid w:val="005713D1"/>
    <w:rsid w:val="00585A4F"/>
    <w:rsid w:val="00590368"/>
    <w:rsid w:val="00596371"/>
    <w:rsid w:val="005A44DF"/>
    <w:rsid w:val="005A5FF1"/>
    <w:rsid w:val="005B1061"/>
    <w:rsid w:val="005D34E0"/>
    <w:rsid w:val="005E523E"/>
    <w:rsid w:val="005F1FC3"/>
    <w:rsid w:val="005F4A47"/>
    <w:rsid w:val="0060008F"/>
    <w:rsid w:val="00601A09"/>
    <w:rsid w:val="0060534D"/>
    <w:rsid w:val="0061039F"/>
    <w:rsid w:val="00614C8F"/>
    <w:rsid w:val="00617914"/>
    <w:rsid w:val="00631AE4"/>
    <w:rsid w:val="0064056A"/>
    <w:rsid w:val="00641778"/>
    <w:rsid w:val="00644136"/>
    <w:rsid w:val="00646B3F"/>
    <w:rsid w:val="00652AAE"/>
    <w:rsid w:val="006554B4"/>
    <w:rsid w:val="00661493"/>
    <w:rsid w:val="00661A67"/>
    <w:rsid w:val="0067016A"/>
    <w:rsid w:val="00671682"/>
    <w:rsid w:val="00681DA4"/>
    <w:rsid w:val="00685C8F"/>
    <w:rsid w:val="00686959"/>
    <w:rsid w:val="006922E7"/>
    <w:rsid w:val="00695705"/>
    <w:rsid w:val="006A11AA"/>
    <w:rsid w:val="006C19E1"/>
    <w:rsid w:val="006C47A2"/>
    <w:rsid w:val="006C51D3"/>
    <w:rsid w:val="006D53FD"/>
    <w:rsid w:val="006D5553"/>
    <w:rsid w:val="006D5C8B"/>
    <w:rsid w:val="006D6424"/>
    <w:rsid w:val="006D711C"/>
    <w:rsid w:val="006E45DC"/>
    <w:rsid w:val="006E4C37"/>
    <w:rsid w:val="006E61C5"/>
    <w:rsid w:val="006E7632"/>
    <w:rsid w:val="006F3360"/>
    <w:rsid w:val="006F7932"/>
    <w:rsid w:val="007008CE"/>
    <w:rsid w:val="007054A1"/>
    <w:rsid w:val="0071464D"/>
    <w:rsid w:val="0071464F"/>
    <w:rsid w:val="0071675D"/>
    <w:rsid w:val="00727D00"/>
    <w:rsid w:val="0074626F"/>
    <w:rsid w:val="00746BDE"/>
    <w:rsid w:val="00761950"/>
    <w:rsid w:val="0077089E"/>
    <w:rsid w:val="00771A93"/>
    <w:rsid w:val="00781921"/>
    <w:rsid w:val="007839AD"/>
    <w:rsid w:val="00790A36"/>
    <w:rsid w:val="00791BAE"/>
    <w:rsid w:val="00796C8E"/>
    <w:rsid w:val="00796CAB"/>
    <w:rsid w:val="007A2959"/>
    <w:rsid w:val="007B1C4D"/>
    <w:rsid w:val="007B606C"/>
    <w:rsid w:val="007C1070"/>
    <w:rsid w:val="007C3553"/>
    <w:rsid w:val="007C57BC"/>
    <w:rsid w:val="007E0A73"/>
    <w:rsid w:val="007F01BB"/>
    <w:rsid w:val="007F04C7"/>
    <w:rsid w:val="007F2CE2"/>
    <w:rsid w:val="0080008E"/>
    <w:rsid w:val="0080497E"/>
    <w:rsid w:val="0080761D"/>
    <w:rsid w:val="00810115"/>
    <w:rsid w:val="00810C74"/>
    <w:rsid w:val="00820739"/>
    <w:rsid w:val="00825D59"/>
    <w:rsid w:val="00832B74"/>
    <w:rsid w:val="00837E06"/>
    <w:rsid w:val="00845818"/>
    <w:rsid w:val="00847486"/>
    <w:rsid w:val="0085772D"/>
    <w:rsid w:val="008579CD"/>
    <w:rsid w:val="008609B7"/>
    <w:rsid w:val="008669A3"/>
    <w:rsid w:val="00875A0D"/>
    <w:rsid w:val="00875A26"/>
    <w:rsid w:val="00875CE7"/>
    <w:rsid w:val="00886AE4"/>
    <w:rsid w:val="008A0FB8"/>
    <w:rsid w:val="008A5E6E"/>
    <w:rsid w:val="008B0A17"/>
    <w:rsid w:val="008B0F30"/>
    <w:rsid w:val="008B3CB2"/>
    <w:rsid w:val="008B5ADE"/>
    <w:rsid w:val="008C14AF"/>
    <w:rsid w:val="008C155D"/>
    <w:rsid w:val="008C35E1"/>
    <w:rsid w:val="008C651D"/>
    <w:rsid w:val="008D2D08"/>
    <w:rsid w:val="008E27A2"/>
    <w:rsid w:val="008E2DC1"/>
    <w:rsid w:val="008E4FBC"/>
    <w:rsid w:val="008E6D39"/>
    <w:rsid w:val="008F3CDF"/>
    <w:rsid w:val="008F42AC"/>
    <w:rsid w:val="00907590"/>
    <w:rsid w:val="00913B49"/>
    <w:rsid w:val="00923320"/>
    <w:rsid w:val="00933893"/>
    <w:rsid w:val="00935C3A"/>
    <w:rsid w:val="009416D7"/>
    <w:rsid w:val="00946F3E"/>
    <w:rsid w:val="009548D9"/>
    <w:rsid w:val="00956239"/>
    <w:rsid w:val="0096253B"/>
    <w:rsid w:val="00962934"/>
    <w:rsid w:val="00963908"/>
    <w:rsid w:val="00964B9A"/>
    <w:rsid w:val="00981B3E"/>
    <w:rsid w:val="00982B92"/>
    <w:rsid w:val="00984F3C"/>
    <w:rsid w:val="0098677B"/>
    <w:rsid w:val="009921FB"/>
    <w:rsid w:val="00992785"/>
    <w:rsid w:val="009951FA"/>
    <w:rsid w:val="009B6D5D"/>
    <w:rsid w:val="009B7DEF"/>
    <w:rsid w:val="009C510B"/>
    <w:rsid w:val="009C7280"/>
    <w:rsid w:val="009D0F2E"/>
    <w:rsid w:val="009E0AC1"/>
    <w:rsid w:val="009E0D3D"/>
    <w:rsid w:val="009E72C7"/>
    <w:rsid w:val="009E7D61"/>
    <w:rsid w:val="009F282E"/>
    <w:rsid w:val="009F4370"/>
    <w:rsid w:val="00A0383A"/>
    <w:rsid w:val="00A13F19"/>
    <w:rsid w:val="00A16C76"/>
    <w:rsid w:val="00A31F86"/>
    <w:rsid w:val="00A357C2"/>
    <w:rsid w:val="00A43107"/>
    <w:rsid w:val="00A458B7"/>
    <w:rsid w:val="00A45FC9"/>
    <w:rsid w:val="00A505FE"/>
    <w:rsid w:val="00A53F6D"/>
    <w:rsid w:val="00A54DB5"/>
    <w:rsid w:val="00A562AE"/>
    <w:rsid w:val="00A76148"/>
    <w:rsid w:val="00A808D1"/>
    <w:rsid w:val="00A870EC"/>
    <w:rsid w:val="00A87B3A"/>
    <w:rsid w:val="00A920E0"/>
    <w:rsid w:val="00A9281E"/>
    <w:rsid w:val="00A92D6F"/>
    <w:rsid w:val="00A97385"/>
    <w:rsid w:val="00AA1417"/>
    <w:rsid w:val="00AA2E19"/>
    <w:rsid w:val="00AA6CA6"/>
    <w:rsid w:val="00AB0677"/>
    <w:rsid w:val="00AB2AEA"/>
    <w:rsid w:val="00AB55BE"/>
    <w:rsid w:val="00AB5A2A"/>
    <w:rsid w:val="00AC063D"/>
    <w:rsid w:val="00AC4263"/>
    <w:rsid w:val="00AC7E5D"/>
    <w:rsid w:val="00AD0CB9"/>
    <w:rsid w:val="00AD3A65"/>
    <w:rsid w:val="00AD5E20"/>
    <w:rsid w:val="00AF0554"/>
    <w:rsid w:val="00AF2810"/>
    <w:rsid w:val="00AF44A7"/>
    <w:rsid w:val="00B04514"/>
    <w:rsid w:val="00B06C20"/>
    <w:rsid w:val="00B408FF"/>
    <w:rsid w:val="00B42F5C"/>
    <w:rsid w:val="00B51A37"/>
    <w:rsid w:val="00B6164F"/>
    <w:rsid w:val="00B667EC"/>
    <w:rsid w:val="00B73115"/>
    <w:rsid w:val="00B758CF"/>
    <w:rsid w:val="00B82CA9"/>
    <w:rsid w:val="00B8414A"/>
    <w:rsid w:val="00B86385"/>
    <w:rsid w:val="00B916B1"/>
    <w:rsid w:val="00BA328B"/>
    <w:rsid w:val="00BC6A2D"/>
    <w:rsid w:val="00BD0113"/>
    <w:rsid w:val="00BD14BE"/>
    <w:rsid w:val="00BD2B2B"/>
    <w:rsid w:val="00BD7372"/>
    <w:rsid w:val="00BE447E"/>
    <w:rsid w:val="00BE6687"/>
    <w:rsid w:val="00BE7744"/>
    <w:rsid w:val="00BF003B"/>
    <w:rsid w:val="00BF4267"/>
    <w:rsid w:val="00BF47B8"/>
    <w:rsid w:val="00C078C5"/>
    <w:rsid w:val="00C136CA"/>
    <w:rsid w:val="00C22AB5"/>
    <w:rsid w:val="00C27C36"/>
    <w:rsid w:val="00C53F02"/>
    <w:rsid w:val="00C63C22"/>
    <w:rsid w:val="00C86640"/>
    <w:rsid w:val="00C904D3"/>
    <w:rsid w:val="00C93486"/>
    <w:rsid w:val="00C94E59"/>
    <w:rsid w:val="00C96F8E"/>
    <w:rsid w:val="00C97247"/>
    <w:rsid w:val="00CA27D5"/>
    <w:rsid w:val="00CB0469"/>
    <w:rsid w:val="00CC6834"/>
    <w:rsid w:val="00CD09AF"/>
    <w:rsid w:val="00CD1FBB"/>
    <w:rsid w:val="00CD6508"/>
    <w:rsid w:val="00CE34EC"/>
    <w:rsid w:val="00CE6158"/>
    <w:rsid w:val="00CE7B82"/>
    <w:rsid w:val="00CF3EDF"/>
    <w:rsid w:val="00CF4430"/>
    <w:rsid w:val="00D074E8"/>
    <w:rsid w:val="00D11FAE"/>
    <w:rsid w:val="00D1658C"/>
    <w:rsid w:val="00D26AC0"/>
    <w:rsid w:val="00D309C6"/>
    <w:rsid w:val="00D32D88"/>
    <w:rsid w:val="00D41FD9"/>
    <w:rsid w:val="00D44448"/>
    <w:rsid w:val="00D44E28"/>
    <w:rsid w:val="00D4523C"/>
    <w:rsid w:val="00D50B61"/>
    <w:rsid w:val="00D526B4"/>
    <w:rsid w:val="00D56F0F"/>
    <w:rsid w:val="00D6660E"/>
    <w:rsid w:val="00D7052B"/>
    <w:rsid w:val="00D769FE"/>
    <w:rsid w:val="00D852F2"/>
    <w:rsid w:val="00D879EE"/>
    <w:rsid w:val="00D91CF9"/>
    <w:rsid w:val="00D9474E"/>
    <w:rsid w:val="00D94A4A"/>
    <w:rsid w:val="00D95A8F"/>
    <w:rsid w:val="00DA0731"/>
    <w:rsid w:val="00DA12A9"/>
    <w:rsid w:val="00DA1D5C"/>
    <w:rsid w:val="00DA20A4"/>
    <w:rsid w:val="00DA324B"/>
    <w:rsid w:val="00DA5C0A"/>
    <w:rsid w:val="00DB1B90"/>
    <w:rsid w:val="00DB5A48"/>
    <w:rsid w:val="00DD007E"/>
    <w:rsid w:val="00DD09AC"/>
    <w:rsid w:val="00DF6539"/>
    <w:rsid w:val="00E00D2B"/>
    <w:rsid w:val="00E0205F"/>
    <w:rsid w:val="00E02B97"/>
    <w:rsid w:val="00E0330B"/>
    <w:rsid w:val="00E04FDB"/>
    <w:rsid w:val="00E108B3"/>
    <w:rsid w:val="00E25273"/>
    <w:rsid w:val="00E25FD9"/>
    <w:rsid w:val="00E30262"/>
    <w:rsid w:val="00E336A7"/>
    <w:rsid w:val="00E3644A"/>
    <w:rsid w:val="00E37CC4"/>
    <w:rsid w:val="00E513F1"/>
    <w:rsid w:val="00E5228D"/>
    <w:rsid w:val="00E576B8"/>
    <w:rsid w:val="00E64AA9"/>
    <w:rsid w:val="00E75C1D"/>
    <w:rsid w:val="00E8315B"/>
    <w:rsid w:val="00E8448F"/>
    <w:rsid w:val="00E864BC"/>
    <w:rsid w:val="00EA202E"/>
    <w:rsid w:val="00EB1084"/>
    <w:rsid w:val="00EB33D7"/>
    <w:rsid w:val="00EB673D"/>
    <w:rsid w:val="00EC1C48"/>
    <w:rsid w:val="00EC35C6"/>
    <w:rsid w:val="00EC3BFF"/>
    <w:rsid w:val="00EC6241"/>
    <w:rsid w:val="00EC6478"/>
    <w:rsid w:val="00ED6254"/>
    <w:rsid w:val="00ED69D2"/>
    <w:rsid w:val="00EE0EB8"/>
    <w:rsid w:val="00EE57CB"/>
    <w:rsid w:val="00EF465C"/>
    <w:rsid w:val="00EF7FA9"/>
    <w:rsid w:val="00F03B8C"/>
    <w:rsid w:val="00F04CC9"/>
    <w:rsid w:val="00F07D7A"/>
    <w:rsid w:val="00F125BE"/>
    <w:rsid w:val="00F15E35"/>
    <w:rsid w:val="00F17202"/>
    <w:rsid w:val="00F17646"/>
    <w:rsid w:val="00F20602"/>
    <w:rsid w:val="00F344B7"/>
    <w:rsid w:val="00F4079B"/>
    <w:rsid w:val="00F430CE"/>
    <w:rsid w:val="00F4493A"/>
    <w:rsid w:val="00F64CAA"/>
    <w:rsid w:val="00F67899"/>
    <w:rsid w:val="00F740AB"/>
    <w:rsid w:val="00F80455"/>
    <w:rsid w:val="00F80C8D"/>
    <w:rsid w:val="00F81DD2"/>
    <w:rsid w:val="00F914CF"/>
    <w:rsid w:val="00FA5CDC"/>
    <w:rsid w:val="00FA6497"/>
    <w:rsid w:val="00FA7499"/>
    <w:rsid w:val="00FB7361"/>
    <w:rsid w:val="00FB74E0"/>
    <w:rsid w:val="00FB7810"/>
    <w:rsid w:val="00FC6FB9"/>
    <w:rsid w:val="00FD201B"/>
    <w:rsid w:val="00FE0902"/>
    <w:rsid w:val="00FE1877"/>
    <w:rsid w:val="00FF3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646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styleId="Naslov1">
    <w:name w:val="heading 1"/>
    <w:basedOn w:val="Normal"/>
    <w:next w:val="Normal"/>
    <w:qFormat/>
    <w:rsid w:val="00F1764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F17646"/>
    <w:pPr>
      <w:keepNext/>
      <w:jc w:val="center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F17646"/>
    <w:pPr>
      <w:keepNext/>
      <w:jc w:val="both"/>
      <w:outlineLvl w:val="2"/>
    </w:pPr>
    <w:rPr>
      <w:b/>
      <w:bCs/>
      <w:sz w:val="28"/>
    </w:rPr>
  </w:style>
  <w:style w:type="paragraph" w:styleId="Naslov4">
    <w:name w:val="heading 4"/>
    <w:basedOn w:val="Normal"/>
    <w:next w:val="Normal"/>
    <w:qFormat/>
    <w:rsid w:val="00F17646"/>
    <w:pPr>
      <w:keepNext/>
      <w:ind w:left="1440" w:firstLine="720"/>
      <w:jc w:val="both"/>
      <w:outlineLvl w:val="3"/>
    </w:pPr>
    <w:rPr>
      <w:b/>
      <w:bCs/>
    </w:rPr>
  </w:style>
  <w:style w:type="paragraph" w:styleId="Naslov5">
    <w:name w:val="heading 5"/>
    <w:basedOn w:val="Normal"/>
    <w:next w:val="Normal"/>
    <w:qFormat/>
    <w:rsid w:val="00012F06"/>
    <w:pPr>
      <w:keepNext/>
      <w:numPr>
        <w:ilvl w:val="4"/>
        <w:numId w:val="12"/>
      </w:numPr>
      <w:suppressAutoHyphens/>
      <w:autoSpaceDN/>
      <w:adjustRightInd/>
      <w:jc w:val="both"/>
      <w:outlineLvl w:val="4"/>
    </w:pPr>
    <w:rPr>
      <w:b/>
      <w:bCs/>
      <w:sz w:val="22"/>
      <w:lang w:eastAsia="ar-SA"/>
    </w:rPr>
  </w:style>
  <w:style w:type="paragraph" w:styleId="Naslov8">
    <w:name w:val="heading 8"/>
    <w:basedOn w:val="Normal"/>
    <w:next w:val="Tijeloteksta"/>
    <w:qFormat/>
    <w:rsid w:val="00012F06"/>
    <w:pPr>
      <w:keepNext/>
      <w:numPr>
        <w:ilvl w:val="7"/>
        <w:numId w:val="12"/>
      </w:numPr>
      <w:suppressAutoHyphens/>
      <w:autoSpaceDN/>
      <w:adjustRightInd/>
      <w:spacing w:before="240" w:after="120"/>
      <w:outlineLvl w:val="7"/>
    </w:pPr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Kartadokumenta">
    <w:name w:val="Document Map"/>
    <w:basedOn w:val="Normal"/>
    <w:semiHidden/>
    <w:rsid w:val="00F17646"/>
    <w:pPr>
      <w:shd w:val="clear" w:color="auto" w:fill="000080"/>
    </w:pPr>
    <w:rPr>
      <w:rFonts w:ascii="Tahoma" w:hAnsi="Tahoma" w:cs="Tahoma"/>
    </w:rPr>
  </w:style>
  <w:style w:type="paragraph" w:styleId="Tijeloteksta">
    <w:name w:val="Body Text"/>
    <w:basedOn w:val="Normal"/>
    <w:rsid w:val="00F17646"/>
    <w:pPr>
      <w:jc w:val="both"/>
      <w:outlineLvl w:val="0"/>
    </w:pPr>
  </w:style>
  <w:style w:type="paragraph" w:styleId="Uvuenotijeloteksta">
    <w:name w:val="Body Text Indent"/>
    <w:basedOn w:val="Normal"/>
    <w:rsid w:val="00F17646"/>
    <w:pPr>
      <w:ind w:firstLine="720"/>
      <w:jc w:val="both"/>
    </w:pPr>
    <w:rPr>
      <w:bCs/>
    </w:rPr>
  </w:style>
  <w:style w:type="paragraph" w:styleId="Tijeloteksta-uvlaka2">
    <w:name w:val="Body Text Indent 2"/>
    <w:aliases w:val="  uvlaka 2"/>
    <w:basedOn w:val="Normal"/>
    <w:rsid w:val="00F17646"/>
    <w:pPr>
      <w:ind w:firstLine="720"/>
      <w:jc w:val="both"/>
    </w:pPr>
    <w:rPr>
      <w:b/>
      <w:bCs/>
    </w:rPr>
  </w:style>
  <w:style w:type="paragraph" w:styleId="Tijeloteksta2">
    <w:name w:val="Body Text 2"/>
    <w:basedOn w:val="Normal"/>
    <w:rsid w:val="00F17646"/>
    <w:rPr>
      <w:b/>
      <w:bCs/>
    </w:rPr>
  </w:style>
  <w:style w:type="paragraph" w:customStyle="1" w:styleId="WW-Tijeloteksta31">
    <w:name w:val="WW-Tijelo teksta 31"/>
    <w:basedOn w:val="Normal"/>
    <w:rsid w:val="00012F06"/>
    <w:pPr>
      <w:suppressAutoHyphens/>
      <w:autoSpaceDN/>
      <w:adjustRightInd/>
      <w:jc w:val="both"/>
    </w:pPr>
    <w:rPr>
      <w:sz w:val="22"/>
      <w:lang w:eastAsia="ar-SA"/>
    </w:rPr>
  </w:style>
  <w:style w:type="paragraph" w:customStyle="1" w:styleId="WW-Naslov10">
    <w:name w:val="WW-Naslov 10"/>
    <w:basedOn w:val="Normal"/>
    <w:next w:val="Tijeloteksta"/>
    <w:rsid w:val="00012F06"/>
    <w:pPr>
      <w:keepNext/>
      <w:numPr>
        <w:numId w:val="11"/>
      </w:numPr>
      <w:suppressAutoHyphens/>
      <w:autoSpaceDN/>
      <w:adjustRightInd/>
      <w:spacing w:before="240" w:after="120"/>
    </w:pPr>
    <w:rPr>
      <w:rFonts w:ascii="Arial" w:eastAsia="Arial Unicode MS" w:hAnsi="Arial" w:cs="Tahoma"/>
      <w:b/>
      <w:bCs/>
      <w:sz w:val="21"/>
      <w:szCs w:val="21"/>
      <w:lang w:eastAsia="ar-SA"/>
    </w:rPr>
  </w:style>
  <w:style w:type="paragraph" w:styleId="Tekstbalonia">
    <w:name w:val="Balloon Text"/>
    <w:basedOn w:val="Normal"/>
    <w:semiHidden/>
    <w:rsid w:val="00F20602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3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87BB-F825-4D71-ADBD-B1C46D2E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	 </vt:lpstr>
      <vt:lpstr>	 </vt:lpstr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 </dc:title>
  <dc:subject/>
  <dc:creator>ks</dc:creator>
  <cp:keywords/>
  <dc:description/>
  <cp:lastModifiedBy>Biserka</cp:lastModifiedBy>
  <cp:revision>6</cp:revision>
  <cp:lastPrinted>2024-04-09T11:12:00Z</cp:lastPrinted>
  <dcterms:created xsi:type="dcterms:W3CDTF">2024-04-09T12:07:00Z</dcterms:created>
  <dcterms:modified xsi:type="dcterms:W3CDTF">2025-04-09T20:31:00Z</dcterms:modified>
</cp:coreProperties>
</file>